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Default="00EF1336" w:rsidP="00F80685">
      <w:pPr>
        <w:spacing w:before="0"/>
      </w:pPr>
    </w:p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8F44AB" w:rsidRDefault="008F44AB" w:rsidP="00EF1336">
      <w:pPr>
        <w:jc w:val="center"/>
        <w:rPr>
          <w:rFonts w:cs="Arial"/>
          <w:b/>
          <w:szCs w:val="22"/>
        </w:rPr>
      </w:pP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8555D3" w:rsidRPr="00DA1CC2" w:rsidRDefault="00EF1336" w:rsidP="008555D3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DA1CC2" w:rsidRPr="00DA1CC2">
        <w:rPr>
          <w:rFonts w:cs="Arial"/>
          <w:szCs w:val="22"/>
        </w:rPr>
        <w:t>Выполнение работ по техническому обслуживанию и ремонту системы охранной и пожарной сигнализации ОАО «</w:t>
      </w:r>
      <w:proofErr w:type="spellStart"/>
      <w:r w:rsidR="00DA1CC2" w:rsidRPr="00DA1CC2">
        <w:rPr>
          <w:rFonts w:cs="Arial"/>
          <w:szCs w:val="22"/>
        </w:rPr>
        <w:t>Славнефть</w:t>
      </w:r>
      <w:proofErr w:type="spellEnd"/>
      <w:r w:rsidR="00DA1CC2" w:rsidRPr="00DA1CC2">
        <w:rPr>
          <w:rFonts w:cs="Arial"/>
          <w:szCs w:val="22"/>
        </w:rPr>
        <w:t>-ЯНОС» в соответствии с Техническим заданием Заказчика</w:t>
      </w:r>
      <w:r w:rsidR="008C67A8" w:rsidRPr="00A34B97">
        <w:rPr>
          <w:rFonts w:cs="Arial"/>
          <w:szCs w:val="22"/>
        </w:rPr>
        <w:t>.</w:t>
      </w:r>
    </w:p>
    <w:p w:rsidR="00FB096F" w:rsidRDefault="00F20595" w:rsidP="00FB096F">
      <w:pPr>
        <w:autoSpaceDE w:val="0"/>
        <w:spacing w:before="0"/>
        <w:ind w:firstLine="510"/>
        <w:jc w:val="both"/>
        <w:rPr>
          <w:szCs w:val="22"/>
        </w:rPr>
      </w:pPr>
      <w:r>
        <w:rPr>
          <w:szCs w:val="22"/>
        </w:rPr>
        <w:t xml:space="preserve"> </w:t>
      </w:r>
      <w:r w:rsidR="007A3ED2" w:rsidRPr="00FB096F">
        <w:rPr>
          <w:szCs w:val="22"/>
        </w:rPr>
        <w:t xml:space="preserve">Данный предмет выставляется для закупки </w:t>
      </w:r>
      <w:r w:rsidR="008C67A8" w:rsidRPr="00FB096F">
        <w:rPr>
          <w:szCs w:val="22"/>
        </w:rPr>
        <w:t>единым лотом.</w:t>
      </w:r>
      <w:r w:rsidR="00FB096F" w:rsidRPr="00FB096F">
        <w:rPr>
          <w:szCs w:val="22"/>
        </w:rPr>
        <w:t xml:space="preserve"> </w:t>
      </w:r>
    </w:p>
    <w:p w:rsidR="00EF1336" w:rsidRPr="00EF1336" w:rsidRDefault="00EF1336" w:rsidP="00FB096F">
      <w:pPr>
        <w:spacing w:before="0"/>
        <w:ind w:firstLine="567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</w:t>
      </w:r>
      <w:proofErr w:type="spellStart"/>
      <w:r w:rsidRPr="00EF1336">
        <w:rPr>
          <w:rFonts w:cs="Arial"/>
          <w:szCs w:val="22"/>
        </w:rPr>
        <w:t>Славнефть</w:t>
      </w:r>
      <w:proofErr w:type="spellEnd"/>
      <w:r w:rsidRPr="00EF1336">
        <w:rPr>
          <w:rFonts w:cs="Arial"/>
          <w:szCs w:val="22"/>
        </w:rPr>
        <w:t xml:space="preserve">-Ярославнефтеоргсинтез» </w:t>
      </w:r>
      <w:r w:rsidR="00F551FE">
        <w:rPr>
          <w:rFonts w:cs="Arial"/>
          <w:szCs w:val="22"/>
        </w:rPr>
        <w:t>(</w:t>
      </w:r>
      <w:r w:rsidRPr="00EF1336">
        <w:rPr>
          <w:rFonts w:cs="Arial"/>
          <w:szCs w:val="22"/>
        </w:rPr>
        <w:t>ОАО «</w:t>
      </w:r>
      <w:proofErr w:type="spellStart"/>
      <w:r w:rsidRPr="00EF1336">
        <w:rPr>
          <w:rFonts w:cs="Arial"/>
          <w:szCs w:val="22"/>
        </w:rPr>
        <w:t>Славнефть</w:t>
      </w:r>
      <w:proofErr w:type="spellEnd"/>
      <w:r w:rsidRPr="00EF1336">
        <w:rPr>
          <w:rFonts w:cs="Arial"/>
          <w:szCs w:val="22"/>
        </w:rPr>
        <w:t>-ЯНОС»</w:t>
      </w:r>
      <w:r w:rsidR="00F551FE">
        <w:rPr>
          <w:rFonts w:cs="Arial"/>
          <w:szCs w:val="22"/>
        </w:rPr>
        <w:t>)</w:t>
      </w:r>
      <w:r w:rsidRPr="00EF1336">
        <w:rPr>
          <w:rFonts w:cs="Arial"/>
          <w:szCs w:val="22"/>
        </w:rPr>
        <w:t>.</w:t>
      </w:r>
    </w:p>
    <w:p w:rsidR="00FB096F" w:rsidRDefault="00EF1336" w:rsidP="00FB096F">
      <w:pPr>
        <w:jc w:val="both"/>
        <w:rPr>
          <w:rFonts w:cs="Arial"/>
          <w:b/>
          <w:szCs w:val="22"/>
          <w:u w:val="single"/>
        </w:rPr>
      </w:pPr>
      <w:r w:rsidRPr="00EF1336">
        <w:rPr>
          <w:rFonts w:cs="Arial"/>
          <w:b/>
          <w:szCs w:val="22"/>
          <w:u w:val="single"/>
        </w:rPr>
        <w:t xml:space="preserve">Плановые сроки выполнения </w:t>
      </w:r>
      <w:r w:rsidR="00C15B19" w:rsidRPr="00EF1336">
        <w:rPr>
          <w:rFonts w:cs="Arial"/>
          <w:b/>
          <w:szCs w:val="22"/>
          <w:u w:val="single"/>
        </w:rPr>
        <w:t>работ:</w:t>
      </w:r>
      <w:r w:rsidR="00C15B19" w:rsidRPr="00EF1336">
        <w:rPr>
          <w:rFonts w:cs="Arial"/>
          <w:szCs w:val="22"/>
        </w:rPr>
        <w:t xml:space="preserve"> </w:t>
      </w:r>
      <w:r w:rsidR="00725E50" w:rsidRPr="00BA4435">
        <w:t>с 01 января 2019 года до 30 ноября 2021 года</w:t>
      </w:r>
      <w:r w:rsidR="00FB096F" w:rsidRPr="00FB096F">
        <w:rPr>
          <w:rFonts w:cs="Arial"/>
          <w:szCs w:val="22"/>
        </w:rPr>
        <w:t>.</w:t>
      </w:r>
    </w:p>
    <w:p w:rsidR="002E0A46" w:rsidRPr="002E0A46" w:rsidRDefault="00EF1336" w:rsidP="00FB096F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  <w:r w:rsidR="002E0A46" w:rsidRPr="002E0A46">
        <w:rPr>
          <w:rFonts w:cs="Arial"/>
          <w:szCs w:val="22"/>
        </w:rPr>
        <w:t>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EF1336" w:rsidRPr="00EF1336" w:rsidRDefault="00EF1336" w:rsidP="005665D8">
      <w:pPr>
        <w:jc w:val="both"/>
        <w:rPr>
          <w:rFonts w:cs="Arial"/>
          <w:b/>
          <w:iCs/>
          <w:szCs w:val="22"/>
        </w:rPr>
      </w:pPr>
      <w:r w:rsidRPr="00714905">
        <w:rPr>
          <w:rFonts w:cs="Arial"/>
          <w:b/>
          <w:iCs/>
          <w:szCs w:val="22"/>
        </w:rPr>
        <w:t>2. Основные требования к продукту.</w:t>
      </w:r>
    </w:p>
    <w:p w:rsidR="007B3FBB" w:rsidRPr="007B3FBB" w:rsidRDefault="007B3FBB" w:rsidP="00E767EC">
      <w:pPr>
        <w:autoSpaceDE w:val="0"/>
        <w:spacing w:before="0"/>
        <w:ind w:firstLine="510"/>
        <w:jc w:val="both"/>
        <w:rPr>
          <w:kern w:val="1"/>
          <w:lang w:eastAsia="ar-SA"/>
        </w:rPr>
      </w:pPr>
      <w:r w:rsidRPr="00CE72DF">
        <w:rPr>
          <w:szCs w:val="22"/>
        </w:rPr>
        <w:t xml:space="preserve">Работы должны быть выполнены с надлежащим качеством, </w:t>
      </w:r>
      <w:r w:rsidRPr="006B3D62">
        <w:rPr>
          <w:szCs w:val="22"/>
        </w:rPr>
        <w:t xml:space="preserve">в соответствии с </w:t>
      </w:r>
      <w:r>
        <w:rPr>
          <w:szCs w:val="22"/>
        </w:rPr>
        <w:t xml:space="preserve">требованиями </w:t>
      </w:r>
      <w:r w:rsidRPr="007B3FBB">
        <w:rPr>
          <w:szCs w:val="22"/>
        </w:rPr>
        <w:t>Техническ</w:t>
      </w:r>
      <w:r>
        <w:rPr>
          <w:szCs w:val="22"/>
        </w:rPr>
        <w:t>ого</w:t>
      </w:r>
      <w:r w:rsidRPr="007B3FBB">
        <w:rPr>
          <w:szCs w:val="22"/>
        </w:rPr>
        <w:t xml:space="preserve"> задани</w:t>
      </w:r>
      <w:r>
        <w:rPr>
          <w:szCs w:val="22"/>
        </w:rPr>
        <w:t>я</w:t>
      </w:r>
      <w:r w:rsidRPr="007B3FBB">
        <w:rPr>
          <w:szCs w:val="22"/>
        </w:rPr>
        <w:t xml:space="preserve"> (Приложение №2 к проекту договора)</w:t>
      </w:r>
      <w:r>
        <w:rPr>
          <w:szCs w:val="22"/>
        </w:rPr>
        <w:t xml:space="preserve">, </w:t>
      </w:r>
      <w:r w:rsidRPr="00CE72DF">
        <w:rPr>
          <w:szCs w:val="22"/>
        </w:rPr>
        <w:t xml:space="preserve">в указанные сроки и отвечать требованиям </w:t>
      </w:r>
      <w:r w:rsidRPr="007B3FBB">
        <w:rPr>
          <w:kern w:val="1"/>
          <w:lang w:eastAsia="ar-SA"/>
        </w:rPr>
        <w:t>соответствующих стандартов, норм и технических условий.</w:t>
      </w:r>
    </w:p>
    <w:p w:rsidR="007B3FBB" w:rsidRPr="007B3FBB" w:rsidRDefault="007B3FBB" w:rsidP="00E767EC">
      <w:pPr>
        <w:autoSpaceDE w:val="0"/>
        <w:spacing w:before="0"/>
        <w:ind w:firstLine="510"/>
        <w:jc w:val="both"/>
        <w:rPr>
          <w:kern w:val="1"/>
          <w:lang w:eastAsia="ar-SA"/>
        </w:rPr>
      </w:pPr>
      <w:r w:rsidRPr="007B3FBB">
        <w:rPr>
          <w:kern w:val="1"/>
          <w:lang w:eastAsia="ar-SA"/>
        </w:rPr>
        <w:t xml:space="preserve">Работы </w:t>
      </w:r>
      <w:r w:rsidRPr="00E767EC">
        <w:rPr>
          <w:szCs w:val="22"/>
        </w:rPr>
        <w:t>выполняются</w:t>
      </w:r>
      <w:r w:rsidRPr="007B3FBB">
        <w:rPr>
          <w:kern w:val="1"/>
          <w:lang w:eastAsia="ar-SA"/>
        </w:rPr>
        <w:t xml:space="preserve"> </w:t>
      </w:r>
      <w:r w:rsidRPr="00BA4435">
        <w:rPr>
          <w:kern w:val="1"/>
          <w:lang w:eastAsia="ar-SA"/>
        </w:rPr>
        <w:t xml:space="preserve">круглосуточно, ежедневно, без перерывов </w:t>
      </w:r>
      <w:r>
        <w:rPr>
          <w:kern w:val="1"/>
          <w:lang w:eastAsia="ar-SA"/>
        </w:rPr>
        <w:t>в соответствии с требованиями проекта Договора (Форма 3)</w:t>
      </w:r>
      <w:r w:rsidRPr="007B3FBB">
        <w:rPr>
          <w:kern w:val="1"/>
          <w:lang w:eastAsia="ar-SA"/>
        </w:rPr>
        <w:t xml:space="preserve">. </w:t>
      </w:r>
    </w:p>
    <w:p w:rsidR="00EF1336" w:rsidRDefault="00EF1336" w:rsidP="00965750">
      <w:pPr>
        <w:pStyle w:val="ac"/>
        <w:numPr>
          <w:ilvl w:val="0"/>
          <w:numId w:val="9"/>
        </w:numPr>
        <w:autoSpaceDE w:val="0"/>
        <w:jc w:val="both"/>
        <w:rPr>
          <w:rFonts w:cs="Arial"/>
          <w:b/>
          <w:iCs/>
          <w:szCs w:val="22"/>
        </w:rPr>
      </w:pPr>
      <w:r w:rsidRPr="00965750">
        <w:rPr>
          <w:rFonts w:cs="Arial"/>
          <w:b/>
          <w:iCs/>
          <w:szCs w:val="22"/>
        </w:rPr>
        <w:t>Основные требования к Контрагенту.</w:t>
      </w:r>
    </w:p>
    <w:tbl>
      <w:tblPr>
        <w:tblW w:w="10981" w:type="dxa"/>
        <w:tblInd w:w="83" w:type="dxa"/>
        <w:tblLayout w:type="fixed"/>
        <w:tblLook w:val="0000" w:firstRow="0" w:lastRow="0" w:firstColumn="0" w:lastColumn="0" w:noHBand="0" w:noVBand="0"/>
      </w:tblPr>
      <w:tblGrid>
        <w:gridCol w:w="592"/>
        <w:gridCol w:w="2977"/>
        <w:gridCol w:w="3686"/>
        <w:gridCol w:w="1417"/>
        <w:gridCol w:w="1701"/>
        <w:gridCol w:w="608"/>
      </w:tblGrid>
      <w:tr w:rsidR="007444AD" w:rsidTr="008B1E41">
        <w:trPr>
          <w:gridAfter w:val="1"/>
          <w:wAfter w:w="608" w:type="dxa"/>
          <w:trHeight w:val="300"/>
          <w:tblHeader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444AD" w:rsidRPr="007444AD" w:rsidRDefault="007444AD" w:rsidP="00965750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7444AD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444AD" w:rsidRPr="007444AD" w:rsidRDefault="007444AD" w:rsidP="00965750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7444AD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7444AD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444AD" w:rsidRPr="007444AD" w:rsidRDefault="007444AD" w:rsidP="00965750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7444AD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444AD" w:rsidRPr="007444AD" w:rsidRDefault="007444AD" w:rsidP="00965750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7444AD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444AD" w:rsidRPr="007444AD" w:rsidRDefault="007444AD" w:rsidP="00965750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7444AD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444AD" w:rsidTr="008B1E41">
        <w:trPr>
          <w:gridAfter w:val="1"/>
          <w:wAfter w:w="608" w:type="dxa"/>
          <w:trHeight w:val="164"/>
          <w:tblHeader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:rsidR="007444AD" w:rsidRPr="007444AD" w:rsidRDefault="007444AD" w:rsidP="008B1E41">
            <w:pPr>
              <w:rPr>
                <w:rFonts w:cs="Arial"/>
                <w:b/>
                <w:sz w:val="20"/>
                <w:szCs w:val="20"/>
              </w:rPr>
            </w:pPr>
            <w:r w:rsidRPr="007444AD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:rsidR="007444AD" w:rsidRPr="007444AD" w:rsidRDefault="007444AD" w:rsidP="008B1E41">
            <w:pPr>
              <w:rPr>
                <w:rFonts w:cs="Arial"/>
                <w:b/>
                <w:sz w:val="20"/>
                <w:szCs w:val="20"/>
              </w:rPr>
            </w:pPr>
            <w:r w:rsidRPr="007444AD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:rsidR="007444AD" w:rsidRPr="007444AD" w:rsidRDefault="007444AD" w:rsidP="008B1E41">
            <w:pPr>
              <w:rPr>
                <w:rFonts w:cs="Arial"/>
                <w:b/>
                <w:sz w:val="20"/>
                <w:szCs w:val="20"/>
              </w:rPr>
            </w:pPr>
            <w:r w:rsidRPr="007444AD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:rsidR="007444AD" w:rsidRPr="007444AD" w:rsidRDefault="007444AD" w:rsidP="008B1E41">
            <w:pPr>
              <w:rPr>
                <w:rFonts w:cs="Arial"/>
                <w:b/>
                <w:sz w:val="20"/>
                <w:szCs w:val="20"/>
              </w:rPr>
            </w:pPr>
            <w:r w:rsidRPr="007444AD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7444AD" w:rsidRPr="007444AD" w:rsidRDefault="007444AD" w:rsidP="008B1E41">
            <w:pPr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8B1E41" w:rsidRPr="00E7231B" w:rsidTr="008B1E41">
        <w:trPr>
          <w:gridAfter w:val="1"/>
          <w:wAfter w:w="608" w:type="dxa"/>
          <w:trHeight w:val="164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E41" w:rsidRPr="008B1E41" w:rsidRDefault="008B1E41" w:rsidP="008B1E41">
            <w:pPr>
              <w:spacing w:line="240" w:lineRule="atLeast"/>
              <w:rPr>
                <w:sz w:val="20"/>
                <w:szCs w:val="20"/>
              </w:rPr>
            </w:pPr>
            <w:r w:rsidRPr="008B1E41">
              <w:rPr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E41" w:rsidRPr="008B1E41" w:rsidRDefault="008B1E41" w:rsidP="008B1E41">
            <w:pPr>
              <w:spacing w:line="24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8B1E41">
              <w:rPr>
                <w:sz w:val="20"/>
                <w:szCs w:val="20"/>
              </w:rPr>
              <w:t>аличи</w:t>
            </w:r>
            <w:r>
              <w:rPr>
                <w:sz w:val="20"/>
                <w:szCs w:val="20"/>
              </w:rPr>
              <w:t>е</w:t>
            </w:r>
            <w:r w:rsidRPr="008B1E41">
              <w:rPr>
                <w:sz w:val="20"/>
                <w:szCs w:val="20"/>
              </w:rPr>
              <w:t xml:space="preserve"> у Контрагента лицензий на осуществление деятельности в области обслуживания охранной и пожарной сигнализации.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E41" w:rsidRPr="008B1E41" w:rsidRDefault="008B1E41" w:rsidP="008B1E41">
            <w:pPr>
              <w:spacing w:line="240" w:lineRule="atLeast"/>
              <w:rPr>
                <w:sz w:val="20"/>
                <w:szCs w:val="20"/>
                <w:highlight w:val="yellow"/>
              </w:rPr>
            </w:pPr>
            <w:r w:rsidRPr="008B1E41">
              <w:rPr>
                <w:sz w:val="20"/>
                <w:szCs w:val="20"/>
              </w:rPr>
              <w:t xml:space="preserve">Копии лицензий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E41" w:rsidRPr="008B1E41" w:rsidRDefault="008B1E41" w:rsidP="008B1E41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наличие/ отсутствие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E41" w:rsidRPr="008B1E41" w:rsidRDefault="008B1E41" w:rsidP="008B1E41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</w:t>
            </w:r>
          </w:p>
        </w:tc>
      </w:tr>
      <w:tr w:rsidR="008B1E41" w:rsidRPr="00E77012" w:rsidTr="008B1E41">
        <w:trPr>
          <w:trHeight w:val="167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E41" w:rsidRPr="008B1E41" w:rsidRDefault="00D56346" w:rsidP="008B1E41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B1E41" w:rsidRPr="008B1E41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E41" w:rsidRPr="008B1E41" w:rsidRDefault="008B1E41" w:rsidP="008B1E41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Наличие у </w:t>
            </w:r>
            <w:r w:rsidRPr="008B1E41">
              <w:rPr>
                <w:sz w:val="20"/>
                <w:szCs w:val="20"/>
                <w:shd w:val="clear" w:color="auto" w:fill="FFFFFF"/>
              </w:rPr>
              <w:t>Контрагент</w:t>
            </w:r>
            <w:r>
              <w:rPr>
                <w:sz w:val="20"/>
                <w:szCs w:val="20"/>
                <w:shd w:val="clear" w:color="auto" w:fill="FFFFFF"/>
              </w:rPr>
              <w:t>а</w:t>
            </w:r>
            <w:r w:rsidRPr="008B1E41">
              <w:rPr>
                <w:sz w:val="20"/>
                <w:szCs w:val="20"/>
                <w:shd w:val="clear" w:color="auto" w:fill="FFFFFF"/>
              </w:rPr>
              <w:t xml:space="preserve"> достаточн</w:t>
            </w:r>
            <w:r>
              <w:rPr>
                <w:sz w:val="20"/>
                <w:szCs w:val="20"/>
                <w:shd w:val="clear" w:color="auto" w:fill="FFFFFF"/>
              </w:rPr>
              <w:t>ого</w:t>
            </w:r>
            <w:r w:rsidRPr="008B1E41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количества</w:t>
            </w:r>
            <w:r w:rsidRPr="008B1E41">
              <w:rPr>
                <w:sz w:val="20"/>
                <w:szCs w:val="20"/>
                <w:shd w:val="clear" w:color="auto" w:fill="FFFFFF"/>
              </w:rPr>
              <w:t xml:space="preserve"> обученного и аттестованного персонала для выполнения работ.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E41" w:rsidRPr="00A34B97" w:rsidRDefault="008B1E41" w:rsidP="008B1E41">
            <w:pPr>
              <w:spacing w:line="240" w:lineRule="atLeast"/>
              <w:rPr>
                <w:sz w:val="20"/>
                <w:szCs w:val="20"/>
                <w:shd w:val="clear" w:color="auto" w:fill="FFFFFF"/>
              </w:rPr>
            </w:pPr>
            <w:r w:rsidRPr="00A34B97">
              <w:rPr>
                <w:rFonts w:cs="Arial"/>
                <w:sz w:val="20"/>
                <w:szCs w:val="20"/>
              </w:rPr>
              <w:t xml:space="preserve">Справка о кадровых ресурсах для выполнения работ по предмету закупки, за подписью руководителя организации (Форма 8) </w:t>
            </w:r>
            <w:r w:rsidRPr="00A34B97">
              <w:rPr>
                <w:sz w:val="20"/>
                <w:szCs w:val="20"/>
                <w:shd w:val="clear" w:color="auto" w:fill="FFFFFF"/>
              </w:rPr>
              <w:t xml:space="preserve">с </w:t>
            </w:r>
            <w:r w:rsidR="00C222D0" w:rsidRPr="00A34B97">
              <w:rPr>
                <w:sz w:val="20"/>
                <w:szCs w:val="20"/>
                <w:shd w:val="clear" w:color="auto" w:fill="FFFFFF"/>
              </w:rPr>
              <w:t xml:space="preserve">обязательным </w:t>
            </w:r>
            <w:r w:rsidRPr="00A34B97">
              <w:rPr>
                <w:sz w:val="20"/>
                <w:szCs w:val="20"/>
                <w:shd w:val="clear" w:color="auto" w:fill="FFFFFF"/>
              </w:rPr>
              <w:t xml:space="preserve">приложением копий действующих удостоверений/ свидетельств/ дипломов/ сертификатов и т.п. </w:t>
            </w:r>
            <w:r w:rsidRPr="00A34B97">
              <w:rPr>
                <w:sz w:val="20"/>
                <w:szCs w:val="20"/>
              </w:rPr>
              <w:t>подтверждающих квалификацию работников в области обслуживания охранной и пожарной сигнализации</w:t>
            </w:r>
            <w:r w:rsidRPr="00A34B97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E41" w:rsidRPr="008B1E41" w:rsidRDefault="008B1E41" w:rsidP="008B1E41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E41" w:rsidRPr="001B4EF6" w:rsidRDefault="001B4EF6" w:rsidP="008B1E41">
            <w:pPr>
              <w:spacing w:line="240" w:lineRule="atLeast"/>
              <w:rPr>
                <w:sz w:val="20"/>
                <w:szCs w:val="20"/>
              </w:rPr>
            </w:pPr>
            <w:r w:rsidRPr="001B4EF6">
              <w:rPr>
                <w:sz w:val="20"/>
                <w:szCs w:val="20"/>
              </w:rPr>
              <w:t xml:space="preserve">10 </w:t>
            </w:r>
            <w:r w:rsidR="008B1E41" w:rsidRPr="001B4EF6">
              <w:rPr>
                <w:sz w:val="20"/>
                <w:szCs w:val="20"/>
              </w:rPr>
              <w:t>и более</w:t>
            </w:r>
          </w:p>
        </w:tc>
        <w:tc>
          <w:tcPr>
            <w:tcW w:w="608" w:type="dxa"/>
            <w:tcBorders>
              <w:left w:val="single" w:sz="4" w:space="0" w:color="auto"/>
            </w:tcBorders>
            <w:vAlign w:val="center"/>
          </w:tcPr>
          <w:p w:rsidR="008B1E41" w:rsidRPr="00E77012" w:rsidRDefault="008B1E41" w:rsidP="008B1E41">
            <w:pPr>
              <w:rPr>
                <w:rFonts w:cs="Arial"/>
              </w:rPr>
            </w:pPr>
          </w:p>
        </w:tc>
      </w:tr>
      <w:tr w:rsidR="008B1E41" w:rsidTr="008B1E41">
        <w:trPr>
          <w:trHeight w:val="112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E41" w:rsidRPr="003118BF" w:rsidRDefault="00D51E80" w:rsidP="008B1E41">
            <w:pPr>
              <w:spacing w:line="240" w:lineRule="atLeast"/>
              <w:rPr>
                <w:sz w:val="20"/>
                <w:szCs w:val="20"/>
              </w:rPr>
            </w:pPr>
            <w:r w:rsidRPr="003118BF">
              <w:rPr>
                <w:sz w:val="20"/>
                <w:szCs w:val="20"/>
              </w:rPr>
              <w:t>3</w:t>
            </w:r>
            <w:r w:rsidR="008B1E41" w:rsidRPr="003118BF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E41" w:rsidRPr="003118BF" w:rsidRDefault="008B1E41" w:rsidP="00D51E80">
            <w:pPr>
              <w:spacing w:line="240" w:lineRule="atLeast"/>
              <w:rPr>
                <w:sz w:val="20"/>
                <w:szCs w:val="20"/>
              </w:rPr>
            </w:pPr>
            <w:r w:rsidRPr="003118BF">
              <w:rPr>
                <w:sz w:val="20"/>
                <w:szCs w:val="20"/>
                <w:shd w:val="clear" w:color="auto" w:fill="FFFFFF"/>
              </w:rPr>
              <w:t xml:space="preserve">Наличие у Контрагента опыта работы </w:t>
            </w:r>
            <w:r w:rsidRPr="003118BF">
              <w:rPr>
                <w:bCs/>
                <w:sz w:val="20"/>
                <w:szCs w:val="20"/>
              </w:rPr>
              <w:t xml:space="preserve">по обслуживанию и ремонту систем охранной и пожарной сигнализации </w:t>
            </w:r>
            <w:r w:rsidR="00D51E80" w:rsidRPr="003118B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E41" w:rsidRPr="003118BF" w:rsidRDefault="00C222D0" w:rsidP="00C222D0">
            <w:pPr>
              <w:spacing w:line="240" w:lineRule="atLeast"/>
              <w:rPr>
                <w:sz w:val="20"/>
                <w:szCs w:val="20"/>
                <w:shd w:val="clear" w:color="auto" w:fill="FFFFFF"/>
              </w:rPr>
            </w:pPr>
            <w:r w:rsidRPr="003118BF">
              <w:rPr>
                <w:rFonts w:cs="Arial"/>
                <w:sz w:val="20"/>
                <w:szCs w:val="20"/>
              </w:rPr>
              <w:t xml:space="preserve">Справка об опыте работы </w:t>
            </w:r>
            <w:r w:rsidR="007B0E9C" w:rsidRPr="003118BF">
              <w:rPr>
                <w:bCs/>
                <w:sz w:val="20"/>
                <w:szCs w:val="20"/>
              </w:rPr>
              <w:t>по обслуживанию и ремонту систем охранной и пожарной сигнализации</w:t>
            </w:r>
            <w:r w:rsidR="007B0E9C" w:rsidRPr="003118BF">
              <w:rPr>
                <w:rFonts w:cs="Arial"/>
                <w:sz w:val="20"/>
                <w:szCs w:val="20"/>
              </w:rPr>
              <w:t xml:space="preserve"> </w:t>
            </w:r>
            <w:r w:rsidRPr="003118BF">
              <w:rPr>
                <w:rFonts w:cs="Arial"/>
                <w:sz w:val="20"/>
                <w:szCs w:val="20"/>
              </w:rPr>
              <w:t>за подписью руководителя организации (Форма 7) с обязательным приложением</w:t>
            </w:r>
            <w:r w:rsidR="008B1E41" w:rsidRPr="003118BF">
              <w:rPr>
                <w:sz w:val="20"/>
                <w:szCs w:val="20"/>
                <w:shd w:val="clear" w:color="auto" w:fill="FFFFFF"/>
              </w:rPr>
              <w:t xml:space="preserve"> копий первых страниц договоров.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E41" w:rsidRPr="003118BF" w:rsidRDefault="008B1E41" w:rsidP="008B1E41">
            <w:pPr>
              <w:spacing w:line="240" w:lineRule="atLeast"/>
              <w:rPr>
                <w:sz w:val="20"/>
                <w:szCs w:val="20"/>
              </w:rPr>
            </w:pPr>
            <w:r w:rsidRPr="003118BF">
              <w:rPr>
                <w:sz w:val="20"/>
                <w:szCs w:val="20"/>
              </w:rPr>
              <w:t>наличие/ отсутствие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E41" w:rsidRPr="003118BF" w:rsidRDefault="008B1E41" w:rsidP="008B1E41">
            <w:pPr>
              <w:spacing w:line="240" w:lineRule="atLeast"/>
              <w:rPr>
                <w:sz w:val="20"/>
                <w:szCs w:val="20"/>
              </w:rPr>
            </w:pPr>
            <w:r w:rsidRPr="003118BF">
              <w:rPr>
                <w:sz w:val="20"/>
                <w:szCs w:val="20"/>
              </w:rPr>
              <w:t>наличие</w:t>
            </w:r>
          </w:p>
        </w:tc>
        <w:tc>
          <w:tcPr>
            <w:tcW w:w="608" w:type="dxa"/>
            <w:tcBorders>
              <w:left w:val="single" w:sz="4" w:space="0" w:color="auto"/>
            </w:tcBorders>
            <w:vAlign w:val="center"/>
          </w:tcPr>
          <w:p w:rsidR="008B1E41" w:rsidRDefault="008B1E41" w:rsidP="008B1E41">
            <w:pPr>
              <w:rPr>
                <w:rFonts w:cs="Arial"/>
              </w:rPr>
            </w:pPr>
          </w:p>
        </w:tc>
      </w:tr>
    </w:tbl>
    <w:p w:rsidR="009D3D7C" w:rsidRPr="008C01D0" w:rsidRDefault="00BF0EF3" w:rsidP="009D3D7C">
      <w:pPr>
        <w:autoSpaceDE w:val="0"/>
        <w:spacing w:before="240" w:after="120"/>
        <w:jc w:val="both"/>
        <w:rPr>
          <w:rFonts w:cs="Arial"/>
          <w:b/>
          <w:iCs/>
          <w:color w:val="FF0000"/>
          <w:szCs w:val="22"/>
        </w:rPr>
      </w:pPr>
      <w:r>
        <w:rPr>
          <w:rFonts w:cs="Arial"/>
          <w:b/>
          <w:iCs/>
          <w:szCs w:val="22"/>
        </w:rPr>
        <w:t>4</w:t>
      </w:r>
      <w:r w:rsidR="009D3D7C" w:rsidRPr="005C4D6B">
        <w:rPr>
          <w:rFonts w:cs="Arial"/>
          <w:b/>
          <w:iCs/>
          <w:szCs w:val="22"/>
        </w:rPr>
        <w:t>. Условия выполнения работ.</w:t>
      </w:r>
      <w:r w:rsidR="009D3D7C" w:rsidRPr="00EF1336">
        <w:rPr>
          <w:rFonts w:cs="Arial"/>
          <w:b/>
          <w:iCs/>
          <w:szCs w:val="22"/>
        </w:rPr>
        <w:t xml:space="preserve"> </w:t>
      </w:r>
    </w:p>
    <w:p w:rsidR="00965750" w:rsidRDefault="00965750" w:rsidP="00965750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Контрагент должен выполнять требования инструкций, положений и правил безопасности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-ЯНОС», которые указаны в п.4.3.2 проекта Договора. Данные нормативные акты передаются Контрагенту Заказчиком в электронном виде, посредством электронной почты.</w:t>
      </w:r>
    </w:p>
    <w:p w:rsidR="00965750" w:rsidRDefault="00965750" w:rsidP="00965750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подряда по предложенной цене с применением инструмента и материалов поставки Исполнителя, за исключением материалов поставки Заказчика.</w:t>
      </w:r>
    </w:p>
    <w:p w:rsidR="00965750" w:rsidRDefault="00965750" w:rsidP="00987261">
      <w:pPr>
        <w:autoSpaceDE w:val="0"/>
        <w:spacing w:before="0"/>
        <w:ind w:firstLine="720"/>
        <w:jc w:val="both"/>
        <w:rPr>
          <w:color w:val="FF0000"/>
          <w:szCs w:val="22"/>
        </w:rPr>
      </w:pPr>
      <w:r>
        <w:rPr>
          <w:szCs w:val="22"/>
        </w:rPr>
        <w:t xml:space="preserve">Все поставляемые для выполнения работ материалы, </w:t>
      </w:r>
      <w:r w:rsidR="00987261">
        <w:rPr>
          <w:szCs w:val="22"/>
        </w:rPr>
        <w:t>запасные части</w:t>
      </w:r>
      <w:r>
        <w:rPr>
          <w:szCs w:val="22"/>
        </w:rPr>
        <w:t xml:space="preserve"> должны иметь:</w:t>
      </w:r>
    </w:p>
    <w:p w:rsidR="00987261" w:rsidRPr="007A4B66" w:rsidRDefault="00987261" w:rsidP="00987261">
      <w:pPr>
        <w:suppressAutoHyphens/>
        <w:spacing w:before="0"/>
        <w:ind w:firstLine="567"/>
        <w:jc w:val="both"/>
      </w:pPr>
      <w:r>
        <w:t>- Сертификат качества;</w:t>
      </w:r>
    </w:p>
    <w:p w:rsidR="00987261" w:rsidRPr="007A4B66" w:rsidRDefault="00987261" w:rsidP="00987261">
      <w:pPr>
        <w:suppressAutoHyphens/>
        <w:spacing w:before="0"/>
        <w:ind w:firstLine="567"/>
        <w:jc w:val="both"/>
      </w:pPr>
      <w:r>
        <w:t>- Сертификат соответствия;</w:t>
      </w:r>
    </w:p>
    <w:p w:rsidR="00987261" w:rsidRPr="007A4B66" w:rsidRDefault="00987261" w:rsidP="00987261">
      <w:pPr>
        <w:suppressAutoHyphens/>
        <w:spacing w:before="0"/>
        <w:ind w:firstLine="567"/>
        <w:jc w:val="both"/>
      </w:pPr>
      <w:r>
        <w:t>- Акт технической годности;</w:t>
      </w:r>
    </w:p>
    <w:p w:rsidR="00987261" w:rsidRDefault="00987261" w:rsidP="00987261">
      <w:pPr>
        <w:suppressAutoHyphens/>
        <w:spacing w:before="0"/>
        <w:ind w:firstLine="567"/>
        <w:jc w:val="both"/>
      </w:pPr>
      <w:r>
        <w:t>- Разрешение на применение, при необходимости.</w:t>
      </w:r>
    </w:p>
    <w:p w:rsidR="00965750" w:rsidRDefault="00965750" w:rsidP="00965750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 xml:space="preserve">Контрагент должен обеспечить входной контроль, поставляемых им материалов, в соответствии с процедурой качества </w:t>
      </w:r>
      <w:r w:rsidRPr="00774474">
        <w:rPr>
          <w:szCs w:val="22"/>
        </w:rPr>
        <w:t>«Верификация закупленной продукции. Входной контроль оборудования и материалов»</w:t>
      </w:r>
      <w:r>
        <w:rPr>
          <w:szCs w:val="22"/>
        </w:rPr>
        <w:t xml:space="preserve"> СМК-ПК-7.</w:t>
      </w:r>
    </w:p>
    <w:p w:rsidR="00965750" w:rsidRPr="003F3EC2" w:rsidRDefault="00965750" w:rsidP="00725E50">
      <w:pPr>
        <w:autoSpaceDE w:val="0"/>
        <w:ind w:firstLine="510"/>
        <w:jc w:val="both"/>
        <w:rPr>
          <w:sz w:val="16"/>
          <w:szCs w:val="16"/>
        </w:rPr>
      </w:pPr>
    </w:p>
    <w:p w:rsidR="009D3D7C" w:rsidRPr="00123F70" w:rsidRDefault="009D3D7C" w:rsidP="009D3D7C">
      <w:pPr>
        <w:autoSpaceDE w:val="0"/>
        <w:spacing w:before="0"/>
        <w:ind w:firstLine="720"/>
        <w:jc w:val="both"/>
        <w:rPr>
          <w:rFonts w:cs="Arial"/>
          <w:szCs w:val="22"/>
        </w:rPr>
      </w:pPr>
      <w:r w:rsidRPr="00123F70">
        <w:rPr>
          <w:rFonts w:cs="Arial"/>
          <w:b/>
          <w:iCs/>
          <w:szCs w:val="22"/>
        </w:rPr>
        <w:t xml:space="preserve">5. Особые условия. </w:t>
      </w:r>
    </w:p>
    <w:p w:rsidR="009D3D7C" w:rsidRDefault="009D3D7C" w:rsidP="009D3D7C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отзыва,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5% от суммы Оферты.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 пени в размере 0,5% от несвоевременно уплаченной суммы до момента полного погашения.</w:t>
      </w:r>
    </w:p>
    <w:p w:rsidR="009D3D7C" w:rsidRDefault="009D3D7C" w:rsidP="009D3D7C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10% от суммы, принятой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 Оферте Победителя.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210CEA">
      <w:pPr>
        <w:spacing w:before="0"/>
        <w:rPr>
          <w:rFonts w:cs="Arial"/>
          <w:szCs w:val="22"/>
        </w:rPr>
      </w:pPr>
    </w:p>
    <w:p w:rsidR="00E754D7" w:rsidRDefault="00E754D7" w:rsidP="00210CEA">
      <w:pPr>
        <w:spacing w:before="0"/>
        <w:rPr>
          <w:rFonts w:cs="Arial"/>
          <w:szCs w:val="22"/>
        </w:rPr>
      </w:pPr>
    </w:p>
    <w:p w:rsidR="008324F0" w:rsidRPr="00C55087" w:rsidRDefault="00AE32FD" w:rsidP="00210CEA">
      <w:pPr>
        <w:framePr w:w="10204" w:wrap="auto" w:hAnchor="text"/>
        <w:spacing w:before="0"/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r w:rsidR="0045788C">
        <w:rPr>
          <w:rFonts w:cs="Arial"/>
          <w:szCs w:val="22"/>
        </w:rPr>
        <w:t>Д.Ю.</w:t>
      </w:r>
      <w:r w:rsidR="00DA656A">
        <w:rPr>
          <w:rFonts w:cs="Arial"/>
          <w:szCs w:val="22"/>
        </w:rPr>
        <w:t xml:space="preserve"> </w:t>
      </w:r>
      <w:proofErr w:type="spellStart"/>
      <w:r w:rsidR="0045788C">
        <w:rPr>
          <w:rFonts w:cs="Arial"/>
          <w:szCs w:val="22"/>
        </w:rPr>
        <w:t>Уржумов</w:t>
      </w:r>
      <w:proofErr w:type="spellEnd"/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ИЗВЕЩЕНИЕ </w:t>
      </w:r>
      <w:r w:rsidRPr="00F30C65">
        <w:rPr>
          <w:rFonts w:cs="Arial"/>
          <w:b/>
          <w:szCs w:val="22"/>
        </w:rPr>
        <w:t>О СОГЛАСИИ СДЕЛАТЬ</w:t>
      </w:r>
      <w:r w:rsidRPr="002E571A">
        <w:rPr>
          <w:rFonts w:cs="Arial"/>
          <w:b/>
          <w:szCs w:val="22"/>
        </w:rPr>
        <w:t xml:space="preserve"> ОФЕРТУ</w:t>
      </w:r>
    </w:p>
    <w:p w:rsidR="00693B7E" w:rsidRPr="00D25AB1" w:rsidRDefault="00693B7E" w:rsidP="00693B7E">
      <w:pPr>
        <w:jc w:val="both"/>
        <w:rPr>
          <w:szCs w:val="22"/>
        </w:rPr>
      </w:pPr>
      <w:r w:rsidRPr="00C60276">
        <w:rPr>
          <w:szCs w:val="22"/>
        </w:rPr>
        <w:t xml:space="preserve">1. Изучив условия предложения </w:t>
      </w:r>
      <w:r w:rsidRPr="009857EC">
        <w:rPr>
          <w:szCs w:val="22"/>
        </w:rPr>
        <w:t xml:space="preserve">делать </w:t>
      </w:r>
      <w:r w:rsidRPr="005C0C6F">
        <w:rPr>
          <w:szCs w:val="22"/>
        </w:rPr>
        <w:t xml:space="preserve">оферты </w:t>
      </w:r>
      <w:r w:rsidR="008761AE" w:rsidRPr="005C0C6F">
        <w:rPr>
          <w:szCs w:val="22"/>
        </w:rPr>
        <w:t>№</w:t>
      </w:r>
      <w:r w:rsidR="005C0C6F" w:rsidRPr="005C0C6F">
        <w:rPr>
          <w:szCs w:val="22"/>
        </w:rPr>
        <w:t>339</w:t>
      </w:r>
      <w:r w:rsidR="008761AE" w:rsidRPr="005C0C6F">
        <w:rPr>
          <w:szCs w:val="22"/>
        </w:rPr>
        <w:t>-КР</w:t>
      </w:r>
      <w:r w:rsidR="008761AE" w:rsidRPr="009857EC">
        <w:rPr>
          <w:szCs w:val="22"/>
        </w:rPr>
        <w:t>-</w:t>
      </w:r>
      <w:r w:rsidR="008761AE" w:rsidRPr="00B50481">
        <w:rPr>
          <w:szCs w:val="22"/>
        </w:rPr>
        <w:t>201</w:t>
      </w:r>
      <w:r w:rsidR="005A3E2C" w:rsidRPr="00B50481">
        <w:rPr>
          <w:szCs w:val="22"/>
        </w:rPr>
        <w:t>8</w:t>
      </w:r>
      <w:r w:rsidRPr="00C60276">
        <w:rPr>
          <w:szCs w:val="22"/>
        </w:rPr>
        <w:t xml:space="preserve"> </w:t>
      </w:r>
      <w:r w:rsidRPr="00693B7E">
        <w:rPr>
          <w:szCs w:val="22"/>
          <w:highlight w:val="yellow"/>
        </w:rPr>
        <w:t>от &lt;дата ПДО&gt;,</w:t>
      </w:r>
      <w:r w:rsidRPr="00C60276">
        <w:rPr>
          <w:szCs w:val="22"/>
        </w:rPr>
        <w:t xml:space="preserve"> мы &lt;наименование </w:t>
      </w:r>
      <w:r w:rsidRPr="00D25AB1">
        <w:rPr>
          <w:szCs w:val="22"/>
        </w:rPr>
        <w:t xml:space="preserve">организации&gt; в лице &lt;наименование должности руководителя и его Ф.И.О.&gt; сообщаем о согласии сделать оферту № &lt;исх. номер оферты, </w:t>
      </w:r>
      <w:r>
        <w:rPr>
          <w:szCs w:val="22"/>
        </w:rPr>
        <w:t xml:space="preserve">который </w:t>
      </w:r>
      <w:r w:rsidRPr="00D25AB1">
        <w:rPr>
          <w:szCs w:val="22"/>
        </w:rPr>
        <w:t xml:space="preserve">указывается один раз и действителен до подведения итогов закупочной процедуры&gt; от &lt;дата оферты&gt;. 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В случае полного или частичного отзыва,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>
        <w:rPr>
          <w:szCs w:val="22"/>
        </w:rPr>
        <w:t>вы</w:t>
      </w:r>
      <w:r w:rsidRPr="00D25AB1">
        <w:rPr>
          <w:szCs w:val="22"/>
        </w:rPr>
        <w:t>платить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 xml:space="preserve">-ЯНОС» </w:t>
      </w:r>
      <w:r>
        <w:rPr>
          <w:szCs w:val="22"/>
        </w:rPr>
        <w:t>компенсацию</w:t>
      </w:r>
      <w:r w:rsidRPr="00D25AB1">
        <w:rPr>
          <w:szCs w:val="22"/>
        </w:rPr>
        <w:t xml:space="preserve"> в размере 5% от суммы Оферты. При несвоевременной или неполной </w:t>
      </w:r>
      <w:r>
        <w:rPr>
          <w:szCs w:val="22"/>
        </w:rPr>
        <w:t>вы</w:t>
      </w:r>
      <w:r w:rsidRPr="00D25AB1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D25AB1">
        <w:rPr>
          <w:szCs w:val="22"/>
        </w:rPr>
        <w:t xml:space="preserve">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2. Документы, предоставляемые нами в рамках предложения делать оферты № &lt;номер ПДО&gt; от &lt;дата ПДО&gt;, </w:t>
      </w:r>
      <w:r>
        <w:rPr>
          <w:szCs w:val="22"/>
        </w:rPr>
        <w:t xml:space="preserve">как </w:t>
      </w:r>
      <w:r w:rsidRPr="00D25AB1">
        <w:rPr>
          <w:szCs w:val="22"/>
        </w:rPr>
        <w:t>по нашей инициативе</w:t>
      </w:r>
      <w:r>
        <w:rPr>
          <w:szCs w:val="22"/>
        </w:rPr>
        <w:t>, так и</w:t>
      </w:r>
      <w:r w:rsidRPr="00D25AB1">
        <w:rPr>
          <w:szCs w:val="22"/>
        </w:rPr>
        <w:t xml:space="preserve"> в ответ на запросы со стороны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</w:t>
      </w:r>
      <w:r>
        <w:rPr>
          <w:szCs w:val="22"/>
        </w:rPr>
        <w:t xml:space="preserve">, </w:t>
      </w:r>
      <w:r w:rsidRPr="00D25AB1">
        <w:rPr>
          <w:szCs w:val="22"/>
        </w:rPr>
        <w:t>являются неотъемлемой частью нашей оферты.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3. В случае принятия нашей оферты, </w:t>
      </w:r>
      <w:r>
        <w:rPr>
          <w:szCs w:val="22"/>
        </w:rPr>
        <w:t xml:space="preserve">мы обязуемся </w:t>
      </w:r>
      <w:r w:rsidRPr="00D25AB1">
        <w:rPr>
          <w:szCs w:val="22"/>
        </w:rPr>
        <w:t>заключить с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 xml:space="preserve">-ЯНОС» договор </w:t>
      </w:r>
      <w:r w:rsidR="0074540B" w:rsidRPr="00A34B97">
        <w:rPr>
          <w:b/>
          <w:szCs w:val="22"/>
        </w:rPr>
        <w:t>на</w:t>
      </w:r>
      <w:r w:rsidRPr="00A34B97">
        <w:rPr>
          <w:b/>
          <w:szCs w:val="22"/>
        </w:rPr>
        <w:t xml:space="preserve"> </w:t>
      </w:r>
      <w:r w:rsidR="00DA1CC2" w:rsidRPr="00DA1CC2">
        <w:rPr>
          <w:b/>
          <w:szCs w:val="22"/>
        </w:rPr>
        <w:t>выполнение работ по техническому обслуживанию и ремонту системы охранной и пожарной сигнализации ОАО «</w:t>
      </w:r>
      <w:proofErr w:type="spellStart"/>
      <w:r w:rsidR="00DA1CC2" w:rsidRPr="00DA1CC2">
        <w:rPr>
          <w:b/>
          <w:szCs w:val="22"/>
        </w:rPr>
        <w:t>Славнефть</w:t>
      </w:r>
      <w:proofErr w:type="spellEnd"/>
      <w:r w:rsidR="00DA1CC2" w:rsidRPr="00DA1CC2">
        <w:rPr>
          <w:b/>
          <w:szCs w:val="22"/>
        </w:rPr>
        <w:t>-ЯНОС» в соответствии с Техническим заданием Заказчика</w:t>
      </w:r>
      <w:r w:rsidR="00BA26EC">
        <w:rPr>
          <w:b/>
          <w:szCs w:val="22"/>
        </w:rPr>
        <w:t xml:space="preserve">, </w:t>
      </w:r>
      <w:r w:rsidRPr="00D25AB1">
        <w:rPr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693B7E" w:rsidRPr="00C60276" w:rsidRDefault="00693B7E" w:rsidP="00693B7E">
      <w:pPr>
        <w:jc w:val="both"/>
        <w:rPr>
          <w:szCs w:val="22"/>
        </w:rPr>
      </w:pPr>
      <w:r w:rsidRPr="00D25AB1">
        <w:rPr>
          <w:szCs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-ЯНОС», мы обязуемся</w:t>
      </w:r>
      <w:r w:rsidRPr="00C60276">
        <w:rPr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>
        <w:rPr>
          <w:szCs w:val="22"/>
        </w:rPr>
        <w:t>вы</w:t>
      </w:r>
      <w:r w:rsidRPr="00C60276">
        <w:rPr>
          <w:szCs w:val="22"/>
        </w:rPr>
        <w:t xml:space="preserve">платить Обществу </w:t>
      </w:r>
      <w:r>
        <w:rPr>
          <w:szCs w:val="22"/>
        </w:rPr>
        <w:t>компенсацию</w:t>
      </w:r>
      <w:r w:rsidRPr="00C60276">
        <w:rPr>
          <w:szCs w:val="22"/>
        </w:rPr>
        <w:t xml:space="preserve"> в размере </w:t>
      </w:r>
      <w:r>
        <w:rPr>
          <w:szCs w:val="22"/>
        </w:rPr>
        <w:t>10</w:t>
      </w:r>
      <w:r w:rsidRPr="00C60276">
        <w:rPr>
          <w:szCs w:val="22"/>
        </w:rPr>
        <w:t xml:space="preserve">% от суммы </w:t>
      </w:r>
      <w:r>
        <w:rPr>
          <w:szCs w:val="22"/>
        </w:rPr>
        <w:t xml:space="preserve">акцептованной </w:t>
      </w:r>
      <w:r w:rsidRPr="00C60276">
        <w:rPr>
          <w:szCs w:val="22"/>
        </w:rPr>
        <w:t xml:space="preserve">Оферты. Признаем, что при несвоевременной или неполной </w:t>
      </w:r>
      <w:r>
        <w:rPr>
          <w:szCs w:val="22"/>
        </w:rPr>
        <w:t>вы</w:t>
      </w:r>
      <w:r w:rsidRPr="00C60276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C60276">
        <w:rPr>
          <w:szCs w:val="22"/>
        </w:rPr>
        <w:t xml:space="preserve"> ОАО «</w:t>
      </w:r>
      <w:proofErr w:type="spellStart"/>
      <w:r w:rsidRPr="00C60276">
        <w:rPr>
          <w:szCs w:val="22"/>
        </w:rPr>
        <w:t>Славнефть</w:t>
      </w:r>
      <w:proofErr w:type="spellEnd"/>
      <w:r w:rsidRPr="00C60276">
        <w:rPr>
          <w:szCs w:val="22"/>
        </w:rPr>
        <w:t>-ЯНОС» вправе начислить, мы обязаны уплатить, пени в размере 0,5% от несвоевременно уплаченной сумм</w:t>
      </w:r>
      <w:r>
        <w:rPr>
          <w:szCs w:val="22"/>
        </w:rPr>
        <w:t>ы до момента полного погашения.</w:t>
      </w:r>
    </w:p>
    <w:p w:rsidR="00B445D7" w:rsidRPr="002E571A" w:rsidRDefault="00F30C65" w:rsidP="00B445D7">
      <w:pPr>
        <w:rPr>
          <w:rFonts w:cs="Arial"/>
          <w:szCs w:val="22"/>
        </w:rPr>
      </w:pPr>
      <w:r w:rsidRPr="0006564E">
        <w:rPr>
          <w:rFonts w:cs="Arial"/>
          <w:szCs w:val="22"/>
        </w:rPr>
        <w:t>4</w:t>
      </w:r>
      <w:r w:rsidR="00B445D7" w:rsidRPr="0006564E">
        <w:rPr>
          <w:rFonts w:cs="Arial"/>
          <w:szCs w:val="22"/>
        </w:rPr>
        <w:t>. Сообщаем о</w:t>
      </w:r>
      <w:r w:rsidR="00B445D7" w:rsidRPr="002E571A">
        <w:rPr>
          <w:rFonts w:cs="Arial"/>
          <w:szCs w:val="22"/>
        </w:rPr>
        <w:t xml:space="preserve">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Наименование </w:t>
      </w:r>
      <w:r w:rsidR="00C21306" w:rsidRPr="002E571A">
        <w:rPr>
          <w:rFonts w:cs="Arial"/>
          <w:szCs w:val="22"/>
        </w:rPr>
        <w:t>организации: _</w:t>
      </w:r>
      <w:r w:rsidRPr="002E571A">
        <w:rPr>
          <w:rFonts w:cs="Arial"/>
          <w:szCs w:val="22"/>
        </w:rPr>
        <w:t>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F30C65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</w:t>
      </w:r>
      <w:proofErr w:type="spellStart"/>
      <w:r w:rsidR="00B445D7" w:rsidRPr="00707A8E">
        <w:rPr>
          <w:rFonts w:cs="Arial"/>
          <w:szCs w:val="22"/>
        </w:rPr>
        <w:t>Славнефть</w:t>
      </w:r>
      <w:proofErr w:type="spellEnd"/>
      <w:r w:rsidR="00B445D7" w:rsidRPr="00707A8E">
        <w:rPr>
          <w:rFonts w:cs="Arial"/>
          <w:szCs w:val="22"/>
        </w:rPr>
        <w:t>-ЯНОС» не акцептовать ни одну из оферт, и в этом случае мы не будем иметь претензий к Тендерной комиссии и ОАО «</w:t>
      </w:r>
      <w:proofErr w:type="spellStart"/>
      <w:r w:rsidR="00B445D7" w:rsidRPr="00707A8E">
        <w:rPr>
          <w:rFonts w:cs="Arial"/>
          <w:szCs w:val="22"/>
        </w:rPr>
        <w:t>Славнефть</w:t>
      </w:r>
      <w:proofErr w:type="spellEnd"/>
      <w:r w:rsidR="00B445D7" w:rsidRPr="00707A8E">
        <w:rPr>
          <w:rFonts w:cs="Arial"/>
          <w:szCs w:val="22"/>
        </w:rPr>
        <w:t>-ЯНОС».</w:t>
      </w:r>
    </w:p>
    <w:p w:rsidR="00B445D7" w:rsidRPr="002E571A" w:rsidRDefault="00F30C65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6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845BB6" w:rsidRDefault="001319DA" w:rsidP="00DF176A">
      <w:pPr>
        <w:ind w:left="1416" w:firstLine="708"/>
        <w:jc w:val="right"/>
        <w:rPr>
          <w:b/>
        </w:rPr>
      </w:pPr>
      <w:r w:rsidRPr="00845BB6">
        <w:rPr>
          <w:b/>
        </w:rPr>
        <w:t xml:space="preserve">Форма </w:t>
      </w:r>
      <w:r w:rsidR="000548CD">
        <w:rPr>
          <w:b/>
        </w:rPr>
        <w:t>5</w:t>
      </w:r>
      <w:r w:rsidRPr="00845BB6">
        <w:rPr>
          <w:b/>
        </w:rPr>
        <w:t xml:space="preserve"> «Предложение о заключении договора»</w:t>
      </w:r>
    </w:p>
    <w:p w:rsidR="001319DA" w:rsidRPr="00845BB6" w:rsidRDefault="001319DA" w:rsidP="001319DA">
      <w:pPr>
        <w:rPr>
          <w:rFonts w:cs="Arial"/>
          <w:szCs w:val="22"/>
        </w:rPr>
      </w:pPr>
      <w:r w:rsidRPr="00845BB6">
        <w:rPr>
          <w:rFonts w:cs="Arial"/>
          <w:szCs w:val="22"/>
        </w:rPr>
        <w:t>На бланке участника закупки</w:t>
      </w:r>
    </w:p>
    <w:p w:rsidR="001319DA" w:rsidRPr="00845BB6" w:rsidRDefault="001319DA" w:rsidP="001319DA">
      <w:pPr>
        <w:ind w:left="5400"/>
        <w:jc w:val="both"/>
        <w:rPr>
          <w:rFonts w:cs="Arial"/>
          <w:szCs w:val="22"/>
        </w:rPr>
      </w:pPr>
      <w:r w:rsidRPr="00845BB6">
        <w:rPr>
          <w:rFonts w:cs="Arial"/>
          <w:szCs w:val="22"/>
        </w:rPr>
        <w:t>Адрес: 150023, г. Ярославль, Московский пр., д.130</w:t>
      </w:r>
    </w:p>
    <w:p w:rsidR="00E2183A" w:rsidRDefault="00E2183A" w:rsidP="00F30C65">
      <w:pPr>
        <w:jc w:val="center"/>
        <w:rPr>
          <w:rFonts w:ascii="Times New Roman" w:hAnsi="Times New Roman"/>
          <w:b/>
          <w:szCs w:val="22"/>
        </w:rPr>
      </w:pPr>
    </w:p>
    <w:p w:rsidR="001B4EF6" w:rsidRDefault="001B4EF6" w:rsidP="00F30C65">
      <w:pPr>
        <w:jc w:val="center"/>
        <w:rPr>
          <w:rFonts w:ascii="Times New Roman" w:hAnsi="Times New Roman"/>
          <w:b/>
          <w:szCs w:val="22"/>
        </w:rPr>
      </w:pPr>
    </w:p>
    <w:p w:rsidR="001B4EF6" w:rsidRDefault="001B4EF6" w:rsidP="00F30C65">
      <w:pPr>
        <w:jc w:val="center"/>
        <w:rPr>
          <w:rFonts w:ascii="Times New Roman" w:hAnsi="Times New Roman"/>
          <w:b/>
          <w:szCs w:val="22"/>
        </w:rPr>
      </w:pPr>
    </w:p>
    <w:p w:rsidR="00F30C65" w:rsidRPr="00D27C89" w:rsidRDefault="00F30C65" w:rsidP="00F30C65">
      <w:pPr>
        <w:jc w:val="center"/>
        <w:rPr>
          <w:rFonts w:ascii="Times New Roman" w:hAnsi="Times New Roman"/>
          <w:b/>
          <w:szCs w:val="22"/>
        </w:rPr>
      </w:pPr>
      <w:r w:rsidRPr="00D27C89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F30C65" w:rsidRPr="00D27C89" w:rsidRDefault="00F30C65" w:rsidP="00F30C65">
      <w:pPr>
        <w:jc w:val="center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(безотзывная оферта)</w:t>
      </w:r>
    </w:p>
    <w:p w:rsidR="00F30C65" w:rsidRPr="00D27C89" w:rsidRDefault="00F30C65" w:rsidP="00F30C65">
      <w:pPr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«____» __________________ ______ г.</w:t>
      </w:r>
    </w:p>
    <w:p w:rsidR="00F30C65" w:rsidRPr="00F30C65" w:rsidRDefault="00F30C65" w:rsidP="00F30C65">
      <w:pPr>
        <w:ind w:firstLine="72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___________________________________________________ направляет настоящую оферту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>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500"/>
      </w:tblGrid>
      <w:tr w:rsidR="00F30C65" w:rsidRPr="00F30C65" w:rsidTr="00B50481">
        <w:trPr>
          <w:trHeight w:val="363"/>
        </w:trPr>
        <w:tc>
          <w:tcPr>
            <w:tcW w:w="4962" w:type="dxa"/>
          </w:tcPr>
          <w:p w:rsidR="00F30C65" w:rsidRPr="00F30C65" w:rsidRDefault="00F30C65" w:rsidP="00DA41EF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F30C65">
              <w:rPr>
                <w:rFonts w:ascii="Times New Roman" w:hAnsi="Times New Roman"/>
                <w:sz w:val="24"/>
              </w:rPr>
              <w:br/>
              <w:t>(указывается в соответствии с Требованиями к предмету закупки)</w:t>
            </w:r>
          </w:p>
        </w:tc>
        <w:tc>
          <w:tcPr>
            <w:tcW w:w="4500" w:type="dxa"/>
          </w:tcPr>
          <w:p w:rsidR="00F30C65" w:rsidRPr="00E2183A" w:rsidRDefault="00E2183A" w:rsidP="00A34B97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E2183A">
              <w:rPr>
                <w:rFonts w:ascii="Times New Roman" w:hAnsi="Times New Roman"/>
                <w:sz w:val="24"/>
              </w:rPr>
              <w:t>Выполнение работ по техническому обслуживанию и ремонту системы охранной и пожарной сигнализации ОАО «</w:t>
            </w:r>
            <w:proofErr w:type="spellStart"/>
            <w:r w:rsidRPr="00E2183A">
              <w:rPr>
                <w:rFonts w:ascii="Times New Roman" w:hAnsi="Times New Roman"/>
                <w:sz w:val="24"/>
              </w:rPr>
              <w:t>Славнефть</w:t>
            </w:r>
            <w:proofErr w:type="spellEnd"/>
            <w:r w:rsidRPr="00E2183A">
              <w:rPr>
                <w:rFonts w:ascii="Times New Roman" w:hAnsi="Times New Roman"/>
                <w:sz w:val="24"/>
              </w:rPr>
              <w:t>-ЯНОС» в соответствии с Техническим заданием Заказчика</w:t>
            </w:r>
          </w:p>
        </w:tc>
      </w:tr>
      <w:tr w:rsidR="00F30C65" w:rsidRPr="00F30C65" w:rsidTr="00B50481">
        <w:trPr>
          <w:trHeight w:val="386"/>
        </w:trPr>
        <w:tc>
          <w:tcPr>
            <w:tcW w:w="4962" w:type="dxa"/>
          </w:tcPr>
          <w:p w:rsidR="00F30C65" w:rsidRPr="00F30C65" w:rsidRDefault="00845BB6" w:rsidP="00C2130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выполнения работ</w:t>
            </w:r>
          </w:p>
        </w:tc>
        <w:tc>
          <w:tcPr>
            <w:tcW w:w="4500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B1DC1" w:rsidRPr="00F30C65" w:rsidTr="00B50481">
        <w:trPr>
          <w:trHeight w:val="421"/>
        </w:trPr>
        <w:tc>
          <w:tcPr>
            <w:tcW w:w="4962" w:type="dxa"/>
          </w:tcPr>
          <w:p w:rsidR="003B1DC1" w:rsidRPr="00223534" w:rsidRDefault="003B1DC1" w:rsidP="003B1DC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223534">
              <w:rPr>
                <w:rFonts w:ascii="Times New Roman" w:hAnsi="Times New Roman"/>
                <w:sz w:val="24"/>
              </w:rPr>
              <w:t>Стоимость работ</w:t>
            </w:r>
            <w:r w:rsidR="00223534" w:rsidRPr="00223534">
              <w:rPr>
                <w:rFonts w:ascii="Times New Roman" w:hAnsi="Times New Roman"/>
                <w:sz w:val="24"/>
              </w:rPr>
              <w:t xml:space="preserve"> по техническому обслуживанию и ремонту системы охранной и пожарной сигнализации</w:t>
            </w:r>
            <w:r w:rsidRPr="00223534">
              <w:rPr>
                <w:rFonts w:ascii="Times New Roman" w:hAnsi="Times New Roman"/>
                <w:sz w:val="24"/>
              </w:rPr>
              <w:t>, рублей без НДС</w:t>
            </w:r>
            <w:r w:rsidR="00223534" w:rsidRPr="00223534">
              <w:rPr>
                <w:rFonts w:ascii="Times New Roman" w:hAnsi="Times New Roman"/>
                <w:sz w:val="24"/>
              </w:rPr>
              <w:t xml:space="preserve"> </w:t>
            </w:r>
            <w:r w:rsidR="00223534" w:rsidRPr="00223534">
              <w:rPr>
                <w:rFonts w:ascii="Times New Roman" w:hAnsi="Times New Roman"/>
                <w:sz w:val="24"/>
                <w:u w:val="single"/>
              </w:rPr>
              <w:t>в месяц</w:t>
            </w:r>
          </w:p>
        </w:tc>
        <w:tc>
          <w:tcPr>
            <w:tcW w:w="4500" w:type="dxa"/>
          </w:tcPr>
          <w:p w:rsidR="003B1DC1" w:rsidRPr="00BD27D2" w:rsidRDefault="003B1DC1" w:rsidP="003B1DC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  <w:highlight w:val="yellow"/>
              </w:rPr>
            </w:pPr>
          </w:p>
        </w:tc>
      </w:tr>
      <w:tr w:rsidR="000548CD" w:rsidRPr="00F30C65" w:rsidTr="00B50481">
        <w:trPr>
          <w:trHeight w:val="269"/>
        </w:trPr>
        <w:tc>
          <w:tcPr>
            <w:tcW w:w="4962" w:type="dxa"/>
          </w:tcPr>
          <w:p w:rsidR="000548CD" w:rsidRPr="00F30C65" w:rsidRDefault="000548CD" w:rsidP="000548CD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4500" w:type="dxa"/>
          </w:tcPr>
          <w:p w:rsidR="000548CD" w:rsidRPr="00F30C65" w:rsidRDefault="000548CD" w:rsidP="000548C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548CD" w:rsidRPr="00F30C65" w:rsidTr="00B50481">
        <w:trPr>
          <w:trHeight w:val="337"/>
        </w:trPr>
        <w:tc>
          <w:tcPr>
            <w:tcW w:w="4962" w:type="dxa"/>
          </w:tcPr>
          <w:p w:rsidR="000548CD" w:rsidRPr="00F30C65" w:rsidRDefault="000548CD" w:rsidP="000548CD">
            <w:pPr>
              <w:tabs>
                <w:tab w:val="left" w:pos="3240"/>
              </w:tabs>
              <w:rPr>
                <w:rFonts w:ascii="Times New Roman" w:hAnsi="Times New Roman"/>
                <w:sz w:val="24"/>
                <w:lang w:val="en-US"/>
              </w:rPr>
            </w:pPr>
            <w:r w:rsidRPr="00F30C65">
              <w:rPr>
                <w:rFonts w:ascii="Times New Roman" w:hAnsi="Times New Roman"/>
                <w:sz w:val="24"/>
              </w:rPr>
              <w:t>Условия оплаты</w:t>
            </w:r>
          </w:p>
        </w:tc>
        <w:tc>
          <w:tcPr>
            <w:tcW w:w="4500" w:type="dxa"/>
          </w:tcPr>
          <w:p w:rsidR="000548CD" w:rsidRPr="00F30C65" w:rsidRDefault="000548CD" w:rsidP="000548C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548CD" w:rsidRPr="00F30C65" w:rsidTr="00B50481">
        <w:trPr>
          <w:trHeight w:val="239"/>
        </w:trPr>
        <w:tc>
          <w:tcPr>
            <w:tcW w:w="4962" w:type="dxa"/>
          </w:tcPr>
          <w:p w:rsidR="000548CD" w:rsidRPr="00F30C65" w:rsidRDefault="000548CD" w:rsidP="000548CD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4500" w:type="dxa"/>
          </w:tcPr>
          <w:p w:rsidR="000548CD" w:rsidRPr="00F30C65" w:rsidRDefault="000548CD" w:rsidP="000548C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845BB6" w:rsidRPr="00DF176A" w:rsidRDefault="00845BB6" w:rsidP="00F30C65">
      <w:pPr>
        <w:pStyle w:val="ac"/>
        <w:spacing w:before="0"/>
        <w:ind w:left="780"/>
        <w:jc w:val="both"/>
        <w:rPr>
          <w:rFonts w:ascii="Times New Roman" w:hAnsi="Times New Roman"/>
          <w:sz w:val="16"/>
          <w:szCs w:val="16"/>
        </w:rPr>
      </w:pP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Настоящее предложение может быть акцептовано до «____» __________________ _____ г. (включительно).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F30C65" w:rsidRPr="00F30C65" w:rsidRDefault="00845BB6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Дата,</w:t>
      </w:r>
      <w:r w:rsidR="00F30C65" w:rsidRPr="00F30C65">
        <w:rPr>
          <w:rFonts w:ascii="Times New Roman" w:hAnsi="Times New Roman"/>
          <w:sz w:val="24"/>
        </w:rPr>
        <w:t xml:space="preserve"> указанная в уведомлении </w:t>
      </w:r>
      <w:r w:rsidR="0006564E" w:rsidRPr="00F30C65">
        <w:rPr>
          <w:rFonts w:ascii="Times New Roman" w:hAnsi="Times New Roman"/>
          <w:sz w:val="24"/>
        </w:rPr>
        <w:t>победителю,</w:t>
      </w:r>
      <w:r w:rsidR="00F30C65" w:rsidRPr="00F30C65">
        <w:rPr>
          <w:rFonts w:ascii="Times New Roman" w:hAnsi="Times New Roman"/>
          <w:sz w:val="24"/>
        </w:rPr>
        <w:t xml:space="preserve"> является датой акцепта оферты и датой заключения договора.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>-ЯНОС». Так же мы признаем право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 xml:space="preserve">-ЯНОС». 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DF176A" w:rsidRDefault="001319DA" w:rsidP="001319DA">
      <w:pPr>
        <w:spacing w:before="0"/>
        <w:jc w:val="both"/>
        <w:rPr>
          <w:rFonts w:cs="Arial"/>
          <w:sz w:val="16"/>
          <w:szCs w:val="16"/>
        </w:rPr>
      </w:pPr>
    </w:p>
    <w:p w:rsidR="00DF176A" w:rsidRDefault="00845BB6" w:rsidP="00DA41EF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 _</w:t>
      </w:r>
      <w:r w:rsidR="001319DA" w:rsidRPr="002E571A">
        <w:rPr>
          <w:rFonts w:cs="Arial"/>
          <w:szCs w:val="22"/>
        </w:rPr>
        <w:t>_______________________________ /Должность, Фамилия И.О./</w:t>
      </w:r>
      <w:r w:rsidR="001319DA" w:rsidRPr="002E571A">
        <w:rPr>
          <w:rFonts w:cs="Arial"/>
          <w:szCs w:val="22"/>
        </w:rPr>
        <w:tab/>
      </w:r>
    </w:p>
    <w:p w:rsidR="000548CD" w:rsidRDefault="001319DA" w:rsidP="009673BF">
      <w:pPr>
        <w:rPr>
          <w:b/>
        </w:rPr>
      </w:pPr>
      <w:r w:rsidRPr="002E571A">
        <w:rPr>
          <w:rFonts w:cs="Arial"/>
          <w:szCs w:val="22"/>
        </w:rPr>
        <w:tab/>
        <w:t>МП</w:t>
      </w:r>
      <w:r w:rsidR="000548CD">
        <w:rPr>
          <w:b/>
        </w:rPr>
        <w:br w:type="page"/>
      </w:r>
    </w:p>
    <w:p w:rsidR="006776D3" w:rsidRDefault="006776D3" w:rsidP="006776D3">
      <w:pPr>
        <w:jc w:val="right"/>
        <w:rPr>
          <w:b/>
        </w:rPr>
        <w:sectPr w:rsidR="006776D3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proofErr w:type="gramStart"/>
      <w:r w:rsidRPr="002E571A">
        <w:rPr>
          <w:rFonts w:cs="Arial"/>
          <w:szCs w:val="22"/>
        </w:rPr>
        <w:t>Подпись:_</w:t>
      </w:r>
      <w:proofErr w:type="gramEnd"/>
      <w:r w:rsidRPr="002E571A">
        <w:rPr>
          <w:rFonts w:cs="Arial"/>
          <w:szCs w:val="22"/>
        </w:rPr>
        <w:t>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9E5CE0" w:rsidRDefault="008C01D0" w:rsidP="00DA656A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9E5CE0">
              <w:rPr>
                <w:rFonts w:ascii="Times New Roman" w:hAnsi="Times New Roman"/>
                <w:b/>
                <w:sz w:val="24"/>
              </w:rPr>
              <w:t>Справка об опыте работы</w:t>
            </w:r>
            <w:r w:rsidR="00132B25" w:rsidRPr="009E5CE0">
              <w:rPr>
                <w:rFonts w:ascii="Times New Roman" w:hAnsi="Times New Roman"/>
                <w:b/>
                <w:sz w:val="24"/>
              </w:rPr>
              <w:t>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  <w:bookmarkStart w:id="0" w:name="_GoBack"/>
            <w:bookmarkEnd w:id="0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 xml:space="preserve">* </w:t>
      </w:r>
      <w:proofErr w:type="gramStart"/>
      <w:r w:rsidRPr="009A48A3">
        <w:rPr>
          <w:rFonts w:ascii="Times New Roman" w:hAnsi="Times New Roman"/>
          <w:sz w:val="18"/>
          <w:szCs w:val="18"/>
        </w:rPr>
        <w:t>В</w:t>
      </w:r>
      <w:proofErr w:type="gramEnd"/>
      <w:r w:rsidRPr="009A48A3">
        <w:rPr>
          <w:rFonts w:ascii="Times New Roman" w:hAnsi="Times New Roman"/>
          <w:sz w:val="18"/>
          <w:szCs w:val="18"/>
        </w:rPr>
        <w:t xml:space="preserve"> данной форме приводятся сведения об опыте выполнения договоров</w:t>
      </w:r>
      <w:r w:rsidR="00DA656A" w:rsidRPr="00DA656A">
        <w:rPr>
          <w:bCs/>
          <w:sz w:val="20"/>
          <w:szCs w:val="20"/>
        </w:rPr>
        <w:t xml:space="preserve"> </w:t>
      </w:r>
      <w:r w:rsidR="00DA656A" w:rsidRPr="00DA656A">
        <w:rPr>
          <w:rFonts w:ascii="Times New Roman" w:hAnsi="Times New Roman"/>
          <w:sz w:val="18"/>
          <w:szCs w:val="18"/>
        </w:rPr>
        <w:t>по обслуживанию и ремонту систем охранной и пожарной сигнализации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152267" w:rsidRDefault="00132B25" w:rsidP="00132B25">
      <w:pPr>
        <w:jc w:val="both"/>
        <w:sectPr w:rsidR="00132B25" w:rsidRPr="00152267" w:rsidSect="00A03AA2">
          <w:footerReference w:type="default" r:id="rId8"/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04256E" w:rsidRDefault="00132B25" w:rsidP="002C0E1E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 xml:space="preserve">* </w:t>
      </w:r>
      <w:proofErr w:type="gramStart"/>
      <w:r w:rsidRPr="00152267">
        <w:rPr>
          <w:rFonts w:ascii="Times New Roman" w:hAnsi="Times New Roman"/>
          <w:sz w:val="24"/>
        </w:rPr>
        <w:t>В</w:t>
      </w:r>
      <w:proofErr w:type="gramEnd"/>
      <w:r w:rsidRPr="00152267">
        <w:rPr>
          <w:rFonts w:ascii="Times New Roman" w:hAnsi="Times New Roman"/>
          <w:sz w:val="24"/>
        </w:rPr>
        <w:t xml:space="preserve"> данной форме приводятся сведения о работниках, которые будут привлечены к исполнению договора</w:t>
      </w:r>
    </w:p>
    <w:sectPr w:rsidR="0004256E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13D" w:rsidRDefault="00A6413D" w:rsidP="00FB07D9">
      <w:pPr>
        <w:spacing w:before="0"/>
      </w:pPr>
      <w:r>
        <w:separator/>
      </w:r>
    </w:p>
  </w:endnote>
  <w:endnote w:type="continuationSeparator" w:id="0">
    <w:p w:rsidR="00A6413D" w:rsidRDefault="00A6413D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750" w:rsidRDefault="00965750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750" w:rsidRDefault="00965750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13D" w:rsidRDefault="00A6413D" w:rsidP="00FB07D9">
      <w:pPr>
        <w:spacing w:before="0"/>
      </w:pPr>
      <w:r>
        <w:separator/>
      </w:r>
    </w:p>
  </w:footnote>
  <w:footnote w:type="continuationSeparator" w:id="0">
    <w:p w:rsidR="00A6413D" w:rsidRDefault="00A6413D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25CE13EC"/>
    <w:multiLevelType w:val="hybridMultilevel"/>
    <w:tmpl w:val="4E8264E2"/>
    <w:lvl w:ilvl="0" w:tplc="F4C2661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1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7452B1E"/>
    <w:multiLevelType w:val="hybridMultilevel"/>
    <w:tmpl w:val="9CF61F5E"/>
    <w:lvl w:ilvl="0" w:tplc="EE82B4EC">
      <w:start w:val="1"/>
      <w:numFmt w:val="decimal"/>
      <w:lvlText w:val="%1.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1F73C5"/>
    <w:multiLevelType w:val="hybridMultilevel"/>
    <w:tmpl w:val="D6ECB476"/>
    <w:lvl w:ilvl="0" w:tplc="45E23D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551634"/>
    <w:multiLevelType w:val="multilevel"/>
    <w:tmpl w:val="FCB2D830"/>
    <w:name w:val="WW8Num42"/>
    <w:lvl w:ilvl="0">
      <w:start w:val="1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1"/>
      <w:lvlJc w:val="left"/>
      <w:pPr>
        <w:tabs>
          <w:tab w:val="num" w:pos="0"/>
        </w:tabs>
        <w:ind w:left="1677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16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</w:lvl>
    <w:lvl w:ilvl="1">
      <w:start w:val="2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2"/>
  </w:num>
  <w:num w:numId="5">
    <w:abstractNumId w:val="9"/>
  </w:num>
  <w:num w:numId="6">
    <w:abstractNumId w:val="10"/>
  </w:num>
  <w:num w:numId="7">
    <w:abstractNumId w:val="13"/>
  </w:num>
  <w:num w:numId="8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0E73"/>
    <w:rsid w:val="000112DE"/>
    <w:rsid w:val="0001204B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1B5"/>
    <w:rsid w:val="00023204"/>
    <w:rsid w:val="000234D6"/>
    <w:rsid w:val="00024094"/>
    <w:rsid w:val="00024BF6"/>
    <w:rsid w:val="00024D19"/>
    <w:rsid w:val="00024D3C"/>
    <w:rsid w:val="00025589"/>
    <w:rsid w:val="00025624"/>
    <w:rsid w:val="000257F9"/>
    <w:rsid w:val="00025830"/>
    <w:rsid w:val="00025ECF"/>
    <w:rsid w:val="00026598"/>
    <w:rsid w:val="00026683"/>
    <w:rsid w:val="00026F40"/>
    <w:rsid w:val="000273CF"/>
    <w:rsid w:val="00027FC9"/>
    <w:rsid w:val="00031E58"/>
    <w:rsid w:val="000323E5"/>
    <w:rsid w:val="0003282C"/>
    <w:rsid w:val="00032BB0"/>
    <w:rsid w:val="00033383"/>
    <w:rsid w:val="000333FA"/>
    <w:rsid w:val="000333FD"/>
    <w:rsid w:val="00033568"/>
    <w:rsid w:val="0003380D"/>
    <w:rsid w:val="0003382C"/>
    <w:rsid w:val="00033F7A"/>
    <w:rsid w:val="00034974"/>
    <w:rsid w:val="00035326"/>
    <w:rsid w:val="00035806"/>
    <w:rsid w:val="00035C2E"/>
    <w:rsid w:val="00035DD1"/>
    <w:rsid w:val="00035E77"/>
    <w:rsid w:val="0003605D"/>
    <w:rsid w:val="000362D0"/>
    <w:rsid w:val="0003696A"/>
    <w:rsid w:val="00036B25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56E"/>
    <w:rsid w:val="00042D86"/>
    <w:rsid w:val="00042F15"/>
    <w:rsid w:val="00042FE9"/>
    <w:rsid w:val="000434E2"/>
    <w:rsid w:val="00043553"/>
    <w:rsid w:val="000435A4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8CD"/>
    <w:rsid w:val="00054B55"/>
    <w:rsid w:val="00054FE0"/>
    <w:rsid w:val="0005545E"/>
    <w:rsid w:val="00055787"/>
    <w:rsid w:val="00056783"/>
    <w:rsid w:val="00056A01"/>
    <w:rsid w:val="00056E62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3F6"/>
    <w:rsid w:val="000655C4"/>
    <w:rsid w:val="0006564E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7C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884"/>
    <w:rsid w:val="00072C9C"/>
    <w:rsid w:val="00072E6A"/>
    <w:rsid w:val="0007305B"/>
    <w:rsid w:val="00073511"/>
    <w:rsid w:val="0007366B"/>
    <w:rsid w:val="00073C36"/>
    <w:rsid w:val="00073C9C"/>
    <w:rsid w:val="00074230"/>
    <w:rsid w:val="0007457F"/>
    <w:rsid w:val="00074AB0"/>
    <w:rsid w:val="00074FC9"/>
    <w:rsid w:val="00075394"/>
    <w:rsid w:val="00075801"/>
    <w:rsid w:val="00075CEE"/>
    <w:rsid w:val="0007605B"/>
    <w:rsid w:val="00076734"/>
    <w:rsid w:val="000770A8"/>
    <w:rsid w:val="000773B0"/>
    <w:rsid w:val="00077970"/>
    <w:rsid w:val="00077CF2"/>
    <w:rsid w:val="00077DD3"/>
    <w:rsid w:val="00077E57"/>
    <w:rsid w:val="00077EC2"/>
    <w:rsid w:val="00081C6D"/>
    <w:rsid w:val="00081CA2"/>
    <w:rsid w:val="00081D01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341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0EB"/>
    <w:rsid w:val="00087924"/>
    <w:rsid w:val="00087D6E"/>
    <w:rsid w:val="0009016B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459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39E"/>
    <w:rsid w:val="000A0604"/>
    <w:rsid w:val="000A063A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BE9"/>
    <w:rsid w:val="000A4D01"/>
    <w:rsid w:val="000A4EA5"/>
    <w:rsid w:val="000A55C1"/>
    <w:rsid w:val="000A6336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0EE7"/>
    <w:rsid w:val="000B114E"/>
    <w:rsid w:val="000B116A"/>
    <w:rsid w:val="000B1271"/>
    <w:rsid w:val="000B12A2"/>
    <w:rsid w:val="000B1656"/>
    <w:rsid w:val="000B1A0A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B23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3FD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3C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482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0A79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0C2"/>
    <w:rsid w:val="000E452B"/>
    <w:rsid w:val="000E46FD"/>
    <w:rsid w:val="000E47F2"/>
    <w:rsid w:val="000E49A5"/>
    <w:rsid w:val="000E4A2E"/>
    <w:rsid w:val="000E5047"/>
    <w:rsid w:val="000E51FA"/>
    <w:rsid w:val="000E55C4"/>
    <w:rsid w:val="000E57A0"/>
    <w:rsid w:val="000E5F43"/>
    <w:rsid w:val="000E6402"/>
    <w:rsid w:val="000E68B0"/>
    <w:rsid w:val="000E70A5"/>
    <w:rsid w:val="000E781D"/>
    <w:rsid w:val="000F03CF"/>
    <w:rsid w:val="000F03E2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3E5F"/>
    <w:rsid w:val="000F41D3"/>
    <w:rsid w:val="000F42DF"/>
    <w:rsid w:val="000F460D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EF0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49DB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2A1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6720"/>
    <w:rsid w:val="00137BCE"/>
    <w:rsid w:val="001400F3"/>
    <w:rsid w:val="00140131"/>
    <w:rsid w:val="0014019D"/>
    <w:rsid w:val="0014044C"/>
    <w:rsid w:val="00140684"/>
    <w:rsid w:val="001408B8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4EE1"/>
    <w:rsid w:val="0014581A"/>
    <w:rsid w:val="001458D4"/>
    <w:rsid w:val="00145925"/>
    <w:rsid w:val="00145C13"/>
    <w:rsid w:val="00146083"/>
    <w:rsid w:val="00146A7C"/>
    <w:rsid w:val="00146CFC"/>
    <w:rsid w:val="001470E9"/>
    <w:rsid w:val="001475EB"/>
    <w:rsid w:val="00147EA3"/>
    <w:rsid w:val="00150AD9"/>
    <w:rsid w:val="00150CEF"/>
    <w:rsid w:val="00150D0D"/>
    <w:rsid w:val="00151301"/>
    <w:rsid w:val="00151339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D2F"/>
    <w:rsid w:val="00157E1E"/>
    <w:rsid w:val="00157F9F"/>
    <w:rsid w:val="00160095"/>
    <w:rsid w:val="001602EB"/>
    <w:rsid w:val="0016063F"/>
    <w:rsid w:val="00160986"/>
    <w:rsid w:val="001619AA"/>
    <w:rsid w:val="00161D17"/>
    <w:rsid w:val="00161FA0"/>
    <w:rsid w:val="001628F6"/>
    <w:rsid w:val="00163127"/>
    <w:rsid w:val="0016338F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C4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5F53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467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4DFA"/>
    <w:rsid w:val="00185018"/>
    <w:rsid w:val="001857EB"/>
    <w:rsid w:val="001859F5"/>
    <w:rsid w:val="00186621"/>
    <w:rsid w:val="00186E4C"/>
    <w:rsid w:val="00186E5F"/>
    <w:rsid w:val="001872D1"/>
    <w:rsid w:val="001878C7"/>
    <w:rsid w:val="00190A99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840"/>
    <w:rsid w:val="00194956"/>
    <w:rsid w:val="00194D55"/>
    <w:rsid w:val="00194EB2"/>
    <w:rsid w:val="0019539B"/>
    <w:rsid w:val="00195899"/>
    <w:rsid w:val="00195AC4"/>
    <w:rsid w:val="001962B2"/>
    <w:rsid w:val="001963F4"/>
    <w:rsid w:val="001967C8"/>
    <w:rsid w:val="0019692B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8C4"/>
    <w:rsid w:val="001A0AFE"/>
    <w:rsid w:val="001A10B1"/>
    <w:rsid w:val="001A1F9A"/>
    <w:rsid w:val="001A2468"/>
    <w:rsid w:val="001A2814"/>
    <w:rsid w:val="001A2D36"/>
    <w:rsid w:val="001A3195"/>
    <w:rsid w:val="001A338B"/>
    <w:rsid w:val="001A3619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4EC3"/>
    <w:rsid w:val="001B4EF6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D5"/>
    <w:rsid w:val="001C7BEF"/>
    <w:rsid w:val="001C7E53"/>
    <w:rsid w:val="001C7E7C"/>
    <w:rsid w:val="001D0450"/>
    <w:rsid w:val="001D0E4A"/>
    <w:rsid w:val="001D108A"/>
    <w:rsid w:val="001D146A"/>
    <w:rsid w:val="001D14E0"/>
    <w:rsid w:val="001D1684"/>
    <w:rsid w:val="001D1ADE"/>
    <w:rsid w:val="001D1ED8"/>
    <w:rsid w:val="001D2186"/>
    <w:rsid w:val="001D21A8"/>
    <w:rsid w:val="001D321D"/>
    <w:rsid w:val="001D381B"/>
    <w:rsid w:val="001D38BE"/>
    <w:rsid w:val="001D39A5"/>
    <w:rsid w:val="001D39B6"/>
    <w:rsid w:val="001D3BEE"/>
    <w:rsid w:val="001D3DCA"/>
    <w:rsid w:val="001D3FD5"/>
    <w:rsid w:val="001D4120"/>
    <w:rsid w:val="001D44F8"/>
    <w:rsid w:val="001D4CBD"/>
    <w:rsid w:val="001D520F"/>
    <w:rsid w:val="001D54D7"/>
    <w:rsid w:val="001D552C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3DE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DFE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4DC9"/>
    <w:rsid w:val="001F5679"/>
    <w:rsid w:val="001F597E"/>
    <w:rsid w:val="001F5C35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1E18"/>
    <w:rsid w:val="00202208"/>
    <w:rsid w:val="0020257B"/>
    <w:rsid w:val="002026D2"/>
    <w:rsid w:val="00202B3D"/>
    <w:rsid w:val="00202FDA"/>
    <w:rsid w:val="00203614"/>
    <w:rsid w:val="002038DA"/>
    <w:rsid w:val="00204790"/>
    <w:rsid w:val="00204822"/>
    <w:rsid w:val="00204ABA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CEA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7B5"/>
    <w:rsid w:val="0022180B"/>
    <w:rsid w:val="00221D03"/>
    <w:rsid w:val="002220C6"/>
    <w:rsid w:val="00222313"/>
    <w:rsid w:val="00222E41"/>
    <w:rsid w:val="00222ED8"/>
    <w:rsid w:val="002233AE"/>
    <w:rsid w:val="00223534"/>
    <w:rsid w:val="002236E4"/>
    <w:rsid w:val="002237FE"/>
    <w:rsid w:val="002239E6"/>
    <w:rsid w:val="0022404A"/>
    <w:rsid w:val="002242A2"/>
    <w:rsid w:val="00224574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31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7D2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377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74A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B50"/>
    <w:rsid w:val="00245C52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53E"/>
    <w:rsid w:val="00254D60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493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0CA"/>
    <w:rsid w:val="00266253"/>
    <w:rsid w:val="0026677E"/>
    <w:rsid w:val="00266875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5A4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E45"/>
    <w:rsid w:val="00282F5C"/>
    <w:rsid w:val="0028318D"/>
    <w:rsid w:val="0028320A"/>
    <w:rsid w:val="00284061"/>
    <w:rsid w:val="00284344"/>
    <w:rsid w:val="0028449A"/>
    <w:rsid w:val="002851CF"/>
    <w:rsid w:val="00285D7F"/>
    <w:rsid w:val="0028651F"/>
    <w:rsid w:val="00286895"/>
    <w:rsid w:val="00286B14"/>
    <w:rsid w:val="00286E41"/>
    <w:rsid w:val="00286F8C"/>
    <w:rsid w:val="00286FC1"/>
    <w:rsid w:val="00287449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2A2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5746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0A8"/>
    <w:rsid w:val="002B112C"/>
    <w:rsid w:val="002B1C9E"/>
    <w:rsid w:val="002B2139"/>
    <w:rsid w:val="002B2243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5CA9"/>
    <w:rsid w:val="002B61C6"/>
    <w:rsid w:val="002B7955"/>
    <w:rsid w:val="002B7B28"/>
    <w:rsid w:val="002C0383"/>
    <w:rsid w:val="002C0661"/>
    <w:rsid w:val="002C08B7"/>
    <w:rsid w:val="002C0C98"/>
    <w:rsid w:val="002C0E0B"/>
    <w:rsid w:val="002C0E1E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3C"/>
    <w:rsid w:val="002C3E09"/>
    <w:rsid w:val="002C40CC"/>
    <w:rsid w:val="002C4373"/>
    <w:rsid w:val="002C46FD"/>
    <w:rsid w:val="002C4CEF"/>
    <w:rsid w:val="002C4DA3"/>
    <w:rsid w:val="002C4E01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BA6"/>
    <w:rsid w:val="002D1DCA"/>
    <w:rsid w:val="002D1E89"/>
    <w:rsid w:val="002D20C9"/>
    <w:rsid w:val="002D236F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A46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ADE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3D2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54F9"/>
    <w:rsid w:val="002F6319"/>
    <w:rsid w:val="002F64EF"/>
    <w:rsid w:val="002F6549"/>
    <w:rsid w:val="002F6B3A"/>
    <w:rsid w:val="002F6D29"/>
    <w:rsid w:val="002F700B"/>
    <w:rsid w:val="002F73CA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4C18"/>
    <w:rsid w:val="0030544E"/>
    <w:rsid w:val="0030643D"/>
    <w:rsid w:val="003068D2"/>
    <w:rsid w:val="00307FA2"/>
    <w:rsid w:val="003100D8"/>
    <w:rsid w:val="00310260"/>
    <w:rsid w:val="00310CBC"/>
    <w:rsid w:val="00310CEA"/>
    <w:rsid w:val="00311289"/>
    <w:rsid w:val="003112F3"/>
    <w:rsid w:val="003118BF"/>
    <w:rsid w:val="003119BE"/>
    <w:rsid w:val="00311ADE"/>
    <w:rsid w:val="0031207E"/>
    <w:rsid w:val="003121A9"/>
    <w:rsid w:val="003123D4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909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3AE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5A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655"/>
    <w:rsid w:val="0035793E"/>
    <w:rsid w:val="00357941"/>
    <w:rsid w:val="00357E11"/>
    <w:rsid w:val="00357E55"/>
    <w:rsid w:val="003608A7"/>
    <w:rsid w:val="00360E71"/>
    <w:rsid w:val="00360EFE"/>
    <w:rsid w:val="003611FE"/>
    <w:rsid w:val="0036201E"/>
    <w:rsid w:val="00362288"/>
    <w:rsid w:val="00362455"/>
    <w:rsid w:val="00362729"/>
    <w:rsid w:val="00362991"/>
    <w:rsid w:val="00363217"/>
    <w:rsid w:val="0036351A"/>
    <w:rsid w:val="00363CAB"/>
    <w:rsid w:val="003644E4"/>
    <w:rsid w:val="003644EB"/>
    <w:rsid w:val="0036476E"/>
    <w:rsid w:val="00364786"/>
    <w:rsid w:val="003648E2"/>
    <w:rsid w:val="00364ABC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1A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424"/>
    <w:rsid w:val="003737FB"/>
    <w:rsid w:val="00373B6C"/>
    <w:rsid w:val="00373D4C"/>
    <w:rsid w:val="0037453A"/>
    <w:rsid w:val="003748AC"/>
    <w:rsid w:val="00374E14"/>
    <w:rsid w:val="003751BC"/>
    <w:rsid w:val="0037520D"/>
    <w:rsid w:val="00375714"/>
    <w:rsid w:val="00375E2B"/>
    <w:rsid w:val="00376821"/>
    <w:rsid w:val="003768BB"/>
    <w:rsid w:val="0037700D"/>
    <w:rsid w:val="00377C9E"/>
    <w:rsid w:val="0038016B"/>
    <w:rsid w:val="003804C0"/>
    <w:rsid w:val="003806BC"/>
    <w:rsid w:val="00380833"/>
    <w:rsid w:val="00381221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3FC0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87BCC"/>
    <w:rsid w:val="00390096"/>
    <w:rsid w:val="0039013C"/>
    <w:rsid w:val="003902C4"/>
    <w:rsid w:val="00390F19"/>
    <w:rsid w:val="00390F1B"/>
    <w:rsid w:val="0039161B"/>
    <w:rsid w:val="00391E73"/>
    <w:rsid w:val="00391E74"/>
    <w:rsid w:val="0039245C"/>
    <w:rsid w:val="0039257A"/>
    <w:rsid w:val="0039257C"/>
    <w:rsid w:val="00392704"/>
    <w:rsid w:val="00392C33"/>
    <w:rsid w:val="00392F78"/>
    <w:rsid w:val="0039308E"/>
    <w:rsid w:val="003932A0"/>
    <w:rsid w:val="003933A4"/>
    <w:rsid w:val="00393A39"/>
    <w:rsid w:val="003944E5"/>
    <w:rsid w:val="003947AB"/>
    <w:rsid w:val="00394B39"/>
    <w:rsid w:val="003951DB"/>
    <w:rsid w:val="00396468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16"/>
    <w:rsid w:val="003A4CA7"/>
    <w:rsid w:val="003A54F0"/>
    <w:rsid w:val="003A56DA"/>
    <w:rsid w:val="003A578B"/>
    <w:rsid w:val="003A58DD"/>
    <w:rsid w:val="003A5BF1"/>
    <w:rsid w:val="003A6201"/>
    <w:rsid w:val="003A632B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C91"/>
    <w:rsid w:val="003B1DC1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6D0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888"/>
    <w:rsid w:val="003E59D8"/>
    <w:rsid w:val="003E5B88"/>
    <w:rsid w:val="003E6A5A"/>
    <w:rsid w:val="003E6CE8"/>
    <w:rsid w:val="003E6EE4"/>
    <w:rsid w:val="003E6F95"/>
    <w:rsid w:val="003E7193"/>
    <w:rsid w:val="003E73E2"/>
    <w:rsid w:val="003E78A1"/>
    <w:rsid w:val="003E7A19"/>
    <w:rsid w:val="003E7D53"/>
    <w:rsid w:val="003E7F5E"/>
    <w:rsid w:val="003F06BA"/>
    <w:rsid w:val="003F0FCE"/>
    <w:rsid w:val="003F139A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3EC2"/>
    <w:rsid w:val="003F4075"/>
    <w:rsid w:val="003F4095"/>
    <w:rsid w:val="003F4849"/>
    <w:rsid w:val="003F4A76"/>
    <w:rsid w:val="003F4B9D"/>
    <w:rsid w:val="003F4C79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29C5"/>
    <w:rsid w:val="0040391D"/>
    <w:rsid w:val="00403A87"/>
    <w:rsid w:val="00403B93"/>
    <w:rsid w:val="00403C32"/>
    <w:rsid w:val="00403CD9"/>
    <w:rsid w:val="00403DC3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06B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27E7B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A1F"/>
    <w:rsid w:val="00454B92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192B"/>
    <w:rsid w:val="0046292D"/>
    <w:rsid w:val="004635FA"/>
    <w:rsid w:val="00463B32"/>
    <w:rsid w:val="00464407"/>
    <w:rsid w:val="00464644"/>
    <w:rsid w:val="00464F78"/>
    <w:rsid w:val="004651CA"/>
    <w:rsid w:val="0046559C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59F"/>
    <w:rsid w:val="00472A86"/>
    <w:rsid w:val="00472EDE"/>
    <w:rsid w:val="00473EE1"/>
    <w:rsid w:val="00474634"/>
    <w:rsid w:val="004746F5"/>
    <w:rsid w:val="00474BC3"/>
    <w:rsid w:val="00474BEC"/>
    <w:rsid w:val="00474D1C"/>
    <w:rsid w:val="004751AF"/>
    <w:rsid w:val="00475520"/>
    <w:rsid w:val="00476093"/>
    <w:rsid w:val="004764E9"/>
    <w:rsid w:val="004767EA"/>
    <w:rsid w:val="004771A8"/>
    <w:rsid w:val="0047728E"/>
    <w:rsid w:val="00477FC6"/>
    <w:rsid w:val="00480ED9"/>
    <w:rsid w:val="00481485"/>
    <w:rsid w:val="00481BAB"/>
    <w:rsid w:val="00482143"/>
    <w:rsid w:val="00482518"/>
    <w:rsid w:val="00482830"/>
    <w:rsid w:val="00482AE1"/>
    <w:rsid w:val="00482FA2"/>
    <w:rsid w:val="0048315E"/>
    <w:rsid w:val="004832D1"/>
    <w:rsid w:val="004846B2"/>
    <w:rsid w:val="0048470B"/>
    <w:rsid w:val="004854FF"/>
    <w:rsid w:val="00485CB4"/>
    <w:rsid w:val="0048643B"/>
    <w:rsid w:val="00487380"/>
    <w:rsid w:val="004874A4"/>
    <w:rsid w:val="00487EC3"/>
    <w:rsid w:val="0049009E"/>
    <w:rsid w:val="004904CB"/>
    <w:rsid w:val="0049068B"/>
    <w:rsid w:val="00490883"/>
    <w:rsid w:val="00490B65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37C4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00D"/>
    <w:rsid w:val="004B1015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A1E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22"/>
    <w:rsid w:val="004C26F9"/>
    <w:rsid w:val="004C29BB"/>
    <w:rsid w:val="004C2D7D"/>
    <w:rsid w:val="004C3FCD"/>
    <w:rsid w:val="004C40C8"/>
    <w:rsid w:val="004C41B5"/>
    <w:rsid w:val="004C52D6"/>
    <w:rsid w:val="004C56AE"/>
    <w:rsid w:val="004C5B24"/>
    <w:rsid w:val="004C68DA"/>
    <w:rsid w:val="004C6C70"/>
    <w:rsid w:val="004C6D10"/>
    <w:rsid w:val="004C6E15"/>
    <w:rsid w:val="004C7243"/>
    <w:rsid w:val="004C7352"/>
    <w:rsid w:val="004C7787"/>
    <w:rsid w:val="004C7C7D"/>
    <w:rsid w:val="004D04B1"/>
    <w:rsid w:val="004D04ED"/>
    <w:rsid w:val="004D05F9"/>
    <w:rsid w:val="004D0658"/>
    <w:rsid w:val="004D06D9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1F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561B"/>
    <w:rsid w:val="004F60B2"/>
    <w:rsid w:val="004F724B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7BB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16C"/>
    <w:rsid w:val="005161C1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035"/>
    <w:rsid w:val="0052334F"/>
    <w:rsid w:val="005235B4"/>
    <w:rsid w:val="00523B6D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4DE"/>
    <w:rsid w:val="005335D5"/>
    <w:rsid w:val="00533618"/>
    <w:rsid w:val="00534406"/>
    <w:rsid w:val="00534A0F"/>
    <w:rsid w:val="00534B89"/>
    <w:rsid w:val="00534BBD"/>
    <w:rsid w:val="00534C00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929"/>
    <w:rsid w:val="00541BA1"/>
    <w:rsid w:val="00542430"/>
    <w:rsid w:val="00542748"/>
    <w:rsid w:val="005429B7"/>
    <w:rsid w:val="00542D23"/>
    <w:rsid w:val="00542FA4"/>
    <w:rsid w:val="00543087"/>
    <w:rsid w:val="0054339F"/>
    <w:rsid w:val="00543ED4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706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A17"/>
    <w:rsid w:val="00554FB6"/>
    <w:rsid w:val="005552B4"/>
    <w:rsid w:val="0055566D"/>
    <w:rsid w:val="005556E5"/>
    <w:rsid w:val="005559A0"/>
    <w:rsid w:val="00555D3E"/>
    <w:rsid w:val="00555EAF"/>
    <w:rsid w:val="00556510"/>
    <w:rsid w:val="00556BD9"/>
    <w:rsid w:val="00556E00"/>
    <w:rsid w:val="00556FF8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116E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65D8"/>
    <w:rsid w:val="00567054"/>
    <w:rsid w:val="005670E6"/>
    <w:rsid w:val="0056767F"/>
    <w:rsid w:val="005676D1"/>
    <w:rsid w:val="005678B6"/>
    <w:rsid w:val="00570074"/>
    <w:rsid w:val="005703C8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3B4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654"/>
    <w:rsid w:val="00592B5E"/>
    <w:rsid w:val="00592BF8"/>
    <w:rsid w:val="00592D28"/>
    <w:rsid w:val="00593203"/>
    <w:rsid w:val="00593254"/>
    <w:rsid w:val="00593470"/>
    <w:rsid w:val="00593800"/>
    <w:rsid w:val="00593A10"/>
    <w:rsid w:val="005957D7"/>
    <w:rsid w:val="00595AB2"/>
    <w:rsid w:val="00595ADB"/>
    <w:rsid w:val="00595EFB"/>
    <w:rsid w:val="00596B78"/>
    <w:rsid w:val="00596E8C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3E2C"/>
    <w:rsid w:val="005A42C8"/>
    <w:rsid w:val="005A465D"/>
    <w:rsid w:val="005A4A5E"/>
    <w:rsid w:val="005A5157"/>
    <w:rsid w:val="005A5177"/>
    <w:rsid w:val="005A5235"/>
    <w:rsid w:val="005A5842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9DB"/>
    <w:rsid w:val="005B6CBD"/>
    <w:rsid w:val="005B6D1A"/>
    <w:rsid w:val="005B777D"/>
    <w:rsid w:val="005B781B"/>
    <w:rsid w:val="005B7E25"/>
    <w:rsid w:val="005C0779"/>
    <w:rsid w:val="005C0B81"/>
    <w:rsid w:val="005C0C6F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B4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4A05"/>
    <w:rsid w:val="005E4D7B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03A4"/>
    <w:rsid w:val="005F1F4B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5F7E0C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3FD9"/>
    <w:rsid w:val="00604FF3"/>
    <w:rsid w:val="006056FA"/>
    <w:rsid w:val="006058B0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023D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8A7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1EF2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4D3"/>
    <w:rsid w:val="00633518"/>
    <w:rsid w:val="00633DA0"/>
    <w:rsid w:val="006340F2"/>
    <w:rsid w:val="0063456A"/>
    <w:rsid w:val="00635038"/>
    <w:rsid w:val="00635099"/>
    <w:rsid w:val="00635594"/>
    <w:rsid w:val="00635E08"/>
    <w:rsid w:val="00636072"/>
    <w:rsid w:val="0063657F"/>
    <w:rsid w:val="006369CE"/>
    <w:rsid w:val="00636B69"/>
    <w:rsid w:val="006372D9"/>
    <w:rsid w:val="0063762F"/>
    <w:rsid w:val="0063765A"/>
    <w:rsid w:val="0063781C"/>
    <w:rsid w:val="00637DD5"/>
    <w:rsid w:val="0064013B"/>
    <w:rsid w:val="0064029B"/>
    <w:rsid w:val="00640376"/>
    <w:rsid w:val="0064067F"/>
    <w:rsid w:val="00640A8E"/>
    <w:rsid w:val="00640F62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8C8"/>
    <w:rsid w:val="00651CAB"/>
    <w:rsid w:val="00651DCF"/>
    <w:rsid w:val="00651E1F"/>
    <w:rsid w:val="00651F8A"/>
    <w:rsid w:val="006523FD"/>
    <w:rsid w:val="00653469"/>
    <w:rsid w:val="00653D5C"/>
    <w:rsid w:val="00654131"/>
    <w:rsid w:val="006544E1"/>
    <w:rsid w:val="0065452C"/>
    <w:rsid w:val="00654BFF"/>
    <w:rsid w:val="00654ECD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126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95D"/>
    <w:rsid w:val="00666D43"/>
    <w:rsid w:val="00666D6D"/>
    <w:rsid w:val="00667374"/>
    <w:rsid w:val="006703F1"/>
    <w:rsid w:val="0067060E"/>
    <w:rsid w:val="00670780"/>
    <w:rsid w:val="006713B4"/>
    <w:rsid w:val="006715C2"/>
    <w:rsid w:val="00671897"/>
    <w:rsid w:val="00671D02"/>
    <w:rsid w:val="0067258A"/>
    <w:rsid w:val="00672704"/>
    <w:rsid w:val="00672BE9"/>
    <w:rsid w:val="00672E27"/>
    <w:rsid w:val="0067307E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6D3"/>
    <w:rsid w:val="00677A7D"/>
    <w:rsid w:val="00680515"/>
    <w:rsid w:val="0068054A"/>
    <w:rsid w:val="006808D7"/>
    <w:rsid w:val="00681250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699"/>
    <w:rsid w:val="00687B1E"/>
    <w:rsid w:val="00690EDD"/>
    <w:rsid w:val="00690F13"/>
    <w:rsid w:val="006911B3"/>
    <w:rsid w:val="00691875"/>
    <w:rsid w:val="00691B55"/>
    <w:rsid w:val="0069255F"/>
    <w:rsid w:val="0069275E"/>
    <w:rsid w:val="00692E62"/>
    <w:rsid w:val="00692F58"/>
    <w:rsid w:val="006931B2"/>
    <w:rsid w:val="00693655"/>
    <w:rsid w:val="00693B7E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20D"/>
    <w:rsid w:val="00697783"/>
    <w:rsid w:val="00697BF0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2F11"/>
    <w:rsid w:val="006A39EE"/>
    <w:rsid w:val="006A3B0A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2AD1"/>
    <w:rsid w:val="006B30E0"/>
    <w:rsid w:val="006B35DE"/>
    <w:rsid w:val="006B3689"/>
    <w:rsid w:val="006B3C66"/>
    <w:rsid w:val="006B3EED"/>
    <w:rsid w:val="006B4131"/>
    <w:rsid w:val="006B413F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D70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714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4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69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2D"/>
    <w:rsid w:val="006F3BB8"/>
    <w:rsid w:val="006F4287"/>
    <w:rsid w:val="006F514C"/>
    <w:rsid w:val="006F537F"/>
    <w:rsid w:val="006F5564"/>
    <w:rsid w:val="006F56B2"/>
    <w:rsid w:val="006F5C29"/>
    <w:rsid w:val="006F5E34"/>
    <w:rsid w:val="006F6309"/>
    <w:rsid w:val="006F6336"/>
    <w:rsid w:val="006F667A"/>
    <w:rsid w:val="006F6949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0FF0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5E39"/>
    <w:rsid w:val="007069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692"/>
    <w:rsid w:val="00712930"/>
    <w:rsid w:val="00714905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3B3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5E50"/>
    <w:rsid w:val="00726856"/>
    <w:rsid w:val="00727943"/>
    <w:rsid w:val="00727C0F"/>
    <w:rsid w:val="00727C3B"/>
    <w:rsid w:val="00727CF0"/>
    <w:rsid w:val="00727DED"/>
    <w:rsid w:val="0073003B"/>
    <w:rsid w:val="00730284"/>
    <w:rsid w:val="007306C8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5D"/>
    <w:rsid w:val="00743AAF"/>
    <w:rsid w:val="00743EBE"/>
    <w:rsid w:val="00743ECF"/>
    <w:rsid w:val="00744208"/>
    <w:rsid w:val="00744339"/>
    <w:rsid w:val="007444AD"/>
    <w:rsid w:val="0074472A"/>
    <w:rsid w:val="007449AB"/>
    <w:rsid w:val="00744B50"/>
    <w:rsid w:val="00744C59"/>
    <w:rsid w:val="0074540B"/>
    <w:rsid w:val="00745738"/>
    <w:rsid w:val="00745AD5"/>
    <w:rsid w:val="007460E3"/>
    <w:rsid w:val="007468A9"/>
    <w:rsid w:val="0074690C"/>
    <w:rsid w:val="00746CB2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57E34"/>
    <w:rsid w:val="007609E1"/>
    <w:rsid w:val="00761C86"/>
    <w:rsid w:val="00761E9A"/>
    <w:rsid w:val="0076276E"/>
    <w:rsid w:val="0076282C"/>
    <w:rsid w:val="00763960"/>
    <w:rsid w:val="00763A2B"/>
    <w:rsid w:val="00763D44"/>
    <w:rsid w:val="00764501"/>
    <w:rsid w:val="007646EA"/>
    <w:rsid w:val="00764941"/>
    <w:rsid w:val="00764BEF"/>
    <w:rsid w:val="007652CB"/>
    <w:rsid w:val="007652FF"/>
    <w:rsid w:val="00765A80"/>
    <w:rsid w:val="00765CD1"/>
    <w:rsid w:val="00766AF1"/>
    <w:rsid w:val="00766B9F"/>
    <w:rsid w:val="00766DC6"/>
    <w:rsid w:val="00766E12"/>
    <w:rsid w:val="007671D8"/>
    <w:rsid w:val="00767394"/>
    <w:rsid w:val="00767529"/>
    <w:rsid w:val="00767AB0"/>
    <w:rsid w:val="00767DB6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CA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0A52"/>
    <w:rsid w:val="0078156D"/>
    <w:rsid w:val="00781866"/>
    <w:rsid w:val="00781EA8"/>
    <w:rsid w:val="00782107"/>
    <w:rsid w:val="00782169"/>
    <w:rsid w:val="007826BA"/>
    <w:rsid w:val="00782D65"/>
    <w:rsid w:val="00783E78"/>
    <w:rsid w:val="00783F40"/>
    <w:rsid w:val="007841E6"/>
    <w:rsid w:val="007845F1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48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03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96B6E"/>
    <w:rsid w:val="007A091C"/>
    <w:rsid w:val="007A09EF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ADA"/>
    <w:rsid w:val="007A4D4F"/>
    <w:rsid w:val="007A4FEC"/>
    <w:rsid w:val="007A52D5"/>
    <w:rsid w:val="007A5523"/>
    <w:rsid w:val="007A587C"/>
    <w:rsid w:val="007A5933"/>
    <w:rsid w:val="007A6351"/>
    <w:rsid w:val="007A6438"/>
    <w:rsid w:val="007A68A1"/>
    <w:rsid w:val="007A6CA0"/>
    <w:rsid w:val="007A70E6"/>
    <w:rsid w:val="007A78F0"/>
    <w:rsid w:val="007B044E"/>
    <w:rsid w:val="007B062A"/>
    <w:rsid w:val="007B096F"/>
    <w:rsid w:val="007B0CBB"/>
    <w:rsid w:val="007B0E9C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3FBB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385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54A"/>
    <w:rsid w:val="007D6AF8"/>
    <w:rsid w:val="007D6C8C"/>
    <w:rsid w:val="007D7416"/>
    <w:rsid w:val="007D7923"/>
    <w:rsid w:val="007E015D"/>
    <w:rsid w:val="007E057B"/>
    <w:rsid w:val="007E0C0B"/>
    <w:rsid w:val="007E0C1A"/>
    <w:rsid w:val="007E0C74"/>
    <w:rsid w:val="007E172A"/>
    <w:rsid w:val="007E1879"/>
    <w:rsid w:val="007E1C79"/>
    <w:rsid w:val="007E1D95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2B9"/>
    <w:rsid w:val="007E6330"/>
    <w:rsid w:val="007E66B4"/>
    <w:rsid w:val="007E6923"/>
    <w:rsid w:val="007E71FC"/>
    <w:rsid w:val="007E7CB9"/>
    <w:rsid w:val="007F0788"/>
    <w:rsid w:val="007F082D"/>
    <w:rsid w:val="007F096D"/>
    <w:rsid w:val="007F09E5"/>
    <w:rsid w:val="007F1711"/>
    <w:rsid w:val="007F1C10"/>
    <w:rsid w:val="007F1FA5"/>
    <w:rsid w:val="007F2033"/>
    <w:rsid w:val="007F2C09"/>
    <w:rsid w:val="007F3584"/>
    <w:rsid w:val="007F35B8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1E6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477"/>
    <w:rsid w:val="00802666"/>
    <w:rsid w:val="00802814"/>
    <w:rsid w:val="00802879"/>
    <w:rsid w:val="00802AF7"/>
    <w:rsid w:val="00802B60"/>
    <w:rsid w:val="00802F77"/>
    <w:rsid w:val="00803755"/>
    <w:rsid w:val="0080454C"/>
    <w:rsid w:val="0080462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ADF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2FA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345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BB6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387"/>
    <w:rsid w:val="00853F19"/>
    <w:rsid w:val="00853FE1"/>
    <w:rsid w:val="0085438E"/>
    <w:rsid w:val="008555D3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0EC4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557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64"/>
    <w:rsid w:val="0087477B"/>
    <w:rsid w:val="00874890"/>
    <w:rsid w:val="008749C3"/>
    <w:rsid w:val="00875583"/>
    <w:rsid w:val="00875B9B"/>
    <w:rsid w:val="00875BDC"/>
    <w:rsid w:val="008761AE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E2D"/>
    <w:rsid w:val="00880FAD"/>
    <w:rsid w:val="00880FEC"/>
    <w:rsid w:val="00881143"/>
    <w:rsid w:val="00881596"/>
    <w:rsid w:val="008815A8"/>
    <w:rsid w:val="008815FB"/>
    <w:rsid w:val="0088163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871F8"/>
    <w:rsid w:val="00887659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2D64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A1E"/>
    <w:rsid w:val="00895CC9"/>
    <w:rsid w:val="00895DF8"/>
    <w:rsid w:val="00896E1A"/>
    <w:rsid w:val="00897208"/>
    <w:rsid w:val="00897448"/>
    <w:rsid w:val="00897671"/>
    <w:rsid w:val="0089777B"/>
    <w:rsid w:val="00897B75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48E"/>
    <w:rsid w:val="008A694D"/>
    <w:rsid w:val="008A69A6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1E41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1D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7A8"/>
    <w:rsid w:val="008C6806"/>
    <w:rsid w:val="008C6B43"/>
    <w:rsid w:val="008C708C"/>
    <w:rsid w:val="008C725D"/>
    <w:rsid w:val="008C7701"/>
    <w:rsid w:val="008C7728"/>
    <w:rsid w:val="008C7C95"/>
    <w:rsid w:val="008C7DE4"/>
    <w:rsid w:val="008D0804"/>
    <w:rsid w:val="008D095F"/>
    <w:rsid w:val="008D1144"/>
    <w:rsid w:val="008D191F"/>
    <w:rsid w:val="008D195A"/>
    <w:rsid w:val="008D1C3A"/>
    <w:rsid w:val="008D1E76"/>
    <w:rsid w:val="008D1F00"/>
    <w:rsid w:val="008D1FE0"/>
    <w:rsid w:val="008D2565"/>
    <w:rsid w:val="008D26D1"/>
    <w:rsid w:val="008D2BDB"/>
    <w:rsid w:val="008D2DA6"/>
    <w:rsid w:val="008D2DEA"/>
    <w:rsid w:val="008D2FF3"/>
    <w:rsid w:val="008D3C18"/>
    <w:rsid w:val="008D3FFC"/>
    <w:rsid w:val="008D4221"/>
    <w:rsid w:val="008D4435"/>
    <w:rsid w:val="008D46DE"/>
    <w:rsid w:val="008D4B2D"/>
    <w:rsid w:val="008D4B80"/>
    <w:rsid w:val="008D4D24"/>
    <w:rsid w:val="008D4D4F"/>
    <w:rsid w:val="008D4E20"/>
    <w:rsid w:val="008D5110"/>
    <w:rsid w:val="008D584C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859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5A57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4AB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A68"/>
    <w:rsid w:val="00901B5E"/>
    <w:rsid w:val="00901F06"/>
    <w:rsid w:val="00902153"/>
    <w:rsid w:val="00902972"/>
    <w:rsid w:val="00902F03"/>
    <w:rsid w:val="009034EE"/>
    <w:rsid w:val="0090353E"/>
    <w:rsid w:val="0090389F"/>
    <w:rsid w:val="0090438F"/>
    <w:rsid w:val="0090451E"/>
    <w:rsid w:val="00904765"/>
    <w:rsid w:val="00904CF1"/>
    <w:rsid w:val="00904FF3"/>
    <w:rsid w:val="009051EA"/>
    <w:rsid w:val="00905740"/>
    <w:rsid w:val="00905DE2"/>
    <w:rsid w:val="0090677A"/>
    <w:rsid w:val="00906B08"/>
    <w:rsid w:val="00906CA3"/>
    <w:rsid w:val="00906CA7"/>
    <w:rsid w:val="00906CE8"/>
    <w:rsid w:val="00907472"/>
    <w:rsid w:val="009100E8"/>
    <w:rsid w:val="00910348"/>
    <w:rsid w:val="00910515"/>
    <w:rsid w:val="0091083C"/>
    <w:rsid w:val="00910D0E"/>
    <w:rsid w:val="00910DBB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2DCE"/>
    <w:rsid w:val="009133E0"/>
    <w:rsid w:val="0091363E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844"/>
    <w:rsid w:val="00923B3D"/>
    <w:rsid w:val="00923CDA"/>
    <w:rsid w:val="00923CDE"/>
    <w:rsid w:val="00923D4B"/>
    <w:rsid w:val="00923DC4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1D91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548"/>
    <w:rsid w:val="00934986"/>
    <w:rsid w:val="00934ABB"/>
    <w:rsid w:val="00934EA0"/>
    <w:rsid w:val="00935144"/>
    <w:rsid w:val="0093576D"/>
    <w:rsid w:val="0093579B"/>
    <w:rsid w:val="00935F6A"/>
    <w:rsid w:val="009361FE"/>
    <w:rsid w:val="009366AD"/>
    <w:rsid w:val="00936B99"/>
    <w:rsid w:val="00937029"/>
    <w:rsid w:val="009374B3"/>
    <w:rsid w:val="00937C4C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150"/>
    <w:rsid w:val="009427B6"/>
    <w:rsid w:val="009428E8"/>
    <w:rsid w:val="00942958"/>
    <w:rsid w:val="00942E5E"/>
    <w:rsid w:val="009430B6"/>
    <w:rsid w:val="009433A5"/>
    <w:rsid w:val="0094353A"/>
    <w:rsid w:val="00943724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47727"/>
    <w:rsid w:val="009500BD"/>
    <w:rsid w:val="0095020B"/>
    <w:rsid w:val="00950246"/>
    <w:rsid w:val="009505C7"/>
    <w:rsid w:val="00950806"/>
    <w:rsid w:val="00950AB4"/>
    <w:rsid w:val="00951CDA"/>
    <w:rsid w:val="0095215A"/>
    <w:rsid w:val="00952F4D"/>
    <w:rsid w:val="009531F8"/>
    <w:rsid w:val="00953E29"/>
    <w:rsid w:val="0095415A"/>
    <w:rsid w:val="00954537"/>
    <w:rsid w:val="00954C5D"/>
    <w:rsid w:val="009559FB"/>
    <w:rsid w:val="00955F64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982"/>
    <w:rsid w:val="00963B04"/>
    <w:rsid w:val="009651BA"/>
    <w:rsid w:val="0096538F"/>
    <w:rsid w:val="0096542D"/>
    <w:rsid w:val="009656EC"/>
    <w:rsid w:val="00965750"/>
    <w:rsid w:val="00965970"/>
    <w:rsid w:val="00965C40"/>
    <w:rsid w:val="009660B1"/>
    <w:rsid w:val="009666BD"/>
    <w:rsid w:val="009668B2"/>
    <w:rsid w:val="00966B79"/>
    <w:rsid w:val="009670E5"/>
    <w:rsid w:val="0096713A"/>
    <w:rsid w:val="0096730A"/>
    <w:rsid w:val="009673BF"/>
    <w:rsid w:val="00967707"/>
    <w:rsid w:val="00967A0E"/>
    <w:rsid w:val="009702C9"/>
    <w:rsid w:val="0097073E"/>
    <w:rsid w:val="00971078"/>
    <w:rsid w:val="0097147E"/>
    <w:rsid w:val="0097163C"/>
    <w:rsid w:val="00971695"/>
    <w:rsid w:val="009719ED"/>
    <w:rsid w:val="00971A3F"/>
    <w:rsid w:val="0097228D"/>
    <w:rsid w:val="009735FB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68D5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7EC"/>
    <w:rsid w:val="00985B13"/>
    <w:rsid w:val="00985D9E"/>
    <w:rsid w:val="009861BE"/>
    <w:rsid w:val="009862B3"/>
    <w:rsid w:val="009864F3"/>
    <w:rsid w:val="00986608"/>
    <w:rsid w:val="00986719"/>
    <w:rsid w:val="0098694E"/>
    <w:rsid w:val="00986B19"/>
    <w:rsid w:val="00986E6B"/>
    <w:rsid w:val="00986E80"/>
    <w:rsid w:val="00987261"/>
    <w:rsid w:val="009872D9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6A63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2E79"/>
    <w:rsid w:val="009A2F4B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5649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13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689"/>
    <w:rsid w:val="009B5AAA"/>
    <w:rsid w:val="009B5BAB"/>
    <w:rsid w:val="009B5C0D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745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3E0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3D7C"/>
    <w:rsid w:val="009D46FD"/>
    <w:rsid w:val="009D5129"/>
    <w:rsid w:val="009D533C"/>
    <w:rsid w:val="009D5A09"/>
    <w:rsid w:val="009D5D87"/>
    <w:rsid w:val="009D5D8C"/>
    <w:rsid w:val="009D5DEE"/>
    <w:rsid w:val="009D6BF9"/>
    <w:rsid w:val="009D6F85"/>
    <w:rsid w:val="009D733C"/>
    <w:rsid w:val="009D77AD"/>
    <w:rsid w:val="009D7A29"/>
    <w:rsid w:val="009D7A6B"/>
    <w:rsid w:val="009E080F"/>
    <w:rsid w:val="009E0A9B"/>
    <w:rsid w:val="009E0BA8"/>
    <w:rsid w:val="009E14F8"/>
    <w:rsid w:val="009E176E"/>
    <w:rsid w:val="009E27CC"/>
    <w:rsid w:val="009E39DF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5CE0"/>
    <w:rsid w:val="009E661B"/>
    <w:rsid w:val="009E6AD7"/>
    <w:rsid w:val="009E6E41"/>
    <w:rsid w:val="009E701B"/>
    <w:rsid w:val="009E72AA"/>
    <w:rsid w:val="009E7366"/>
    <w:rsid w:val="009E7625"/>
    <w:rsid w:val="009E789B"/>
    <w:rsid w:val="009E7BFF"/>
    <w:rsid w:val="009E7D8B"/>
    <w:rsid w:val="009F029C"/>
    <w:rsid w:val="009F0B0C"/>
    <w:rsid w:val="009F11B9"/>
    <w:rsid w:val="009F2723"/>
    <w:rsid w:val="009F2893"/>
    <w:rsid w:val="009F2A28"/>
    <w:rsid w:val="009F2BE0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5F5F"/>
    <w:rsid w:val="009F669A"/>
    <w:rsid w:val="009F6935"/>
    <w:rsid w:val="009F6C0C"/>
    <w:rsid w:val="009F72FB"/>
    <w:rsid w:val="009F7C2D"/>
    <w:rsid w:val="009F7E46"/>
    <w:rsid w:val="00A000A0"/>
    <w:rsid w:val="00A0023A"/>
    <w:rsid w:val="00A00342"/>
    <w:rsid w:val="00A005E4"/>
    <w:rsid w:val="00A00741"/>
    <w:rsid w:val="00A010DC"/>
    <w:rsid w:val="00A0168E"/>
    <w:rsid w:val="00A018D5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460"/>
    <w:rsid w:val="00A05B30"/>
    <w:rsid w:val="00A05F25"/>
    <w:rsid w:val="00A05F4F"/>
    <w:rsid w:val="00A0655E"/>
    <w:rsid w:val="00A06BCA"/>
    <w:rsid w:val="00A06D68"/>
    <w:rsid w:val="00A0754F"/>
    <w:rsid w:val="00A07617"/>
    <w:rsid w:val="00A07C80"/>
    <w:rsid w:val="00A10055"/>
    <w:rsid w:val="00A10547"/>
    <w:rsid w:val="00A105D0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5CF"/>
    <w:rsid w:val="00A20868"/>
    <w:rsid w:val="00A20A94"/>
    <w:rsid w:val="00A20AE4"/>
    <w:rsid w:val="00A2193B"/>
    <w:rsid w:val="00A22573"/>
    <w:rsid w:val="00A233B2"/>
    <w:rsid w:val="00A23447"/>
    <w:rsid w:val="00A23451"/>
    <w:rsid w:val="00A23465"/>
    <w:rsid w:val="00A2394D"/>
    <w:rsid w:val="00A240DB"/>
    <w:rsid w:val="00A24377"/>
    <w:rsid w:val="00A24754"/>
    <w:rsid w:val="00A25073"/>
    <w:rsid w:val="00A25E41"/>
    <w:rsid w:val="00A26168"/>
    <w:rsid w:val="00A2618E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AB5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B97"/>
    <w:rsid w:val="00A34D66"/>
    <w:rsid w:val="00A34FA6"/>
    <w:rsid w:val="00A352C9"/>
    <w:rsid w:val="00A354BA"/>
    <w:rsid w:val="00A35A35"/>
    <w:rsid w:val="00A35B55"/>
    <w:rsid w:val="00A360FD"/>
    <w:rsid w:val="00A361BE"/>
    <w:rsid w:val="00A36672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6F56"/>
    <w:rsid w:val="00A4712F"/>
    <w:rsid w:val="00A475C6"/>
    <w:rsid w:val="00A47713"/>
    <w:rsid w:val="00A47BCE"/>
    <w:rsid w:val="00A5051C"/>
    <w:rsid w:val="00A50C0B"/>
    <w:rsid w:val="00A51042"/>
    <w:rsid w:val="00A51154"/>
    <w:rsid w:val="00A5198A"/>
    <w:rsid w:val="00A51AB4"/>
    <w:rsid w:val="00A51EA0"/>
    <w:rsid w:val="00A51F76"/>
    <w:rsid w:val="00A526CD"/>
    <w:rsid w:val="00A52D5C"/>
    <w:rsid w:val="00A52E25"/>
    <w:rsid w:val="00A5321A"/>
    <w:rsid w:val="00A53538"/>
    <w:rsid w:val="00A53F65"/>
    <w:rsid w:val="00A54190"/>
    <w:rsid w:val="00A541B9"/>
    <w:rsid w:val="00A54201"/>
    <w:rsid w:val="00A54D35"/>
    <w:rsid w:val="00A54E3C"/>
    <w:rsid w:val="00A54FB4"/>
    <w:rsid w:val="00A554F9"/>
    <w:rsid w:val="00A55CF3"/>
    <w:rsid w:val="00A564D9"/>
    <w:rsid w:val="00A56865"/>
    <w:rsid w:val="00A576A4"/>
    <w:rsid w:val="00A57DB5"/>
    <w:rsid w:val="00A60298"/>
    <w:rsid w:val="00A60384"/>
    <w:rsid w:val="00A607BB"/>
    <w:rsid w:val="00A60A5D"/>
    <w:rsid w:val="00A60CB5"/>
    <w:rsid w:val="00A60CF1"/>
    <w:rsid w:val="00A61580"/>
    <w:rsid w:val="00A619C6"/>
    <w:rsid w:val="00A61AA9"/>
    <w:rsid w:val="00A61DB5"/>
    <w:rsid w:val="00A61E3A"/>
    <w:rsid w:val="00A6241F"/>
    <w:rsid w:val="00A631CD"/>
    <w:rsid w:val="00A6353E"/>
    <w:rsid w:val="00A63574"/>
    <w:rsid w:val="00A63A7C"/>
    <w:rsid w:val="00A6413D"/>
    <w:rsid w:val="00A64244"/>
    <w:rsid w:val="00A64437"/>
    <w:rsid w:val="00A64B55"/>
    <w:rsid w:val="00A653B4"/>
    <w:rsid w:val="00A65A6B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0AB"/>
    <w:rsid w:val="00A74796"/>
    <w:rsid w:val="00A747AD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779F4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BB2"/>
    <w:rsid w:val="00A83D3B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87E5A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1DA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3A5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9F0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265"/>
    <w:rsid w:val="00AA5622"/>
    <w:rsid w:val="00AA5741"/>
    <w:rsid w:val="00AA5D6A"/>
    <w:rsid w:val="00AA67AE"/>
    <w:rsid w:val="00AA7353"/>
    <w:rsid w:val="00AA7B1F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28E4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6F5B"/>
    <w:rsid w:val="00AB7547"/>
    <w:rsid w:val="00AB7604"/>
    <w:rsid w:val="00AB76E9"/>
    <w:rsid w:val="00AB792E"/>
    <w:rsid w:val="00AC009C"/>
    <w:rsid w:val="00AC0821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511"/>
    <w:rsid w:val="00AD371F"/>
    <w:rsid w:val="00AD465A"/>
    <w:rsid w:val="00AD4889"/>
    <w:rsid w:val="00AD51C5"/>
    <w:rsid w:val="00AD52B4"/>
    <w:rsid w:val="00AD5582"/>
    <w:rsid w:val="00AD571F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19C4"/>
    <w:rsid w:val="00AE2032"/>
    <w:rsid w:val="00AE213C"/>
    <w:rsid w:val="00AE23C8"/>
    <w:rsid w:val="00AE26F8"/>
    <w:rsid w:val="00AE2AC0"/>
    <w:rsid w:val="00AE2CFE"/>
    <w:rsid w:val="00AE31FD"/>
    <w:rsid w:val="00AE32FD"/>
    <w:rsid w:val="00AE3BB2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8C1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4ACE"/>
    <w:rsid w:val="00AF5622"/>
    <w:rsid w:val="00AF5802"/>
    <w:rsid w:val="00AF5846"/>
    <w:rsid w:val="00AF76F6"/>
    <w:rsid w:val="00AF7A60"/>
    <w:rsid w:val="00AF7FB1"/>
    <w:rsid w:val="00B00120"/>
    <w:rsid w:val="00B00F9E"/>
    <w:rsid w:val="00B01584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0FF1"/>
    <w:rsid w:val="00B11694"/>
    <w:rsid w:val="00B11955"/>
    <w:rsid w:val="00B11BF9"/>
    <w:rsid w:val="00B125EC"/>
    <w:rsid w:val="00B12E37"/>
    <w:rsid w:val="00B12F08"/>
    <w:rsid w:val="00B12FBA"/>
    <w:rsid w:val="00B13244"/>
    <w:rsid w:val="00B13392"/>
    <w:rsid w:val="00B1397C"/>
    <w:rsid w:val="00B14924"/>
    <w:rsid w:val="00B14BA1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B6E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27B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A17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481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2C5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ABC"/>
    <w:rsid w:val="00B64CB3"/>
    <w:rsid w:val="00B64FB0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1BD0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87"/>
    <w:rsid w:val="00B846F0"/>
    <w:rsid w:val="00B8475A"/>
    <w:rsid w:val="00B84BB3"/>
    <w:rsid w:val="00B84C58"/>
    <w:rsid w:val="00B85CC0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8D5"/>
    <w:rsid w:val="00B91E67"/>
    <w:rsid w:val="00B925D1"/>
    <w:rsid w:val="00B9285E"/>
    <w:rsid w:val="00B92D74"/>
    <w:rsid w:val="00B92FFF"/>
    <w:rsid w:val="00B93398"/>
    <w:rsid w:val="00B937B2"/>
    <w:rsid w:val="00B9397A"/>
    <w:rsid w:val="00B94042"/>
    <w:rsid w:val="00B942EF"/>
    <w:rsid w:val="00B95160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6EC"/>
    <w:rsid w:val="00BA2B15"/>
    <w:rsid w:val="00BA31EE"/>
    <w:rsid w:val="00BA3394"/>
    <w:rsid w:val="00BA3895"/>
    <w:rsid w:val="00BA3BA1"/>
    <w:rsid w:val="00BA3D8C"/>
    <w:rsid w:val="00BA4305"/>
    <w:rsid w:val="00BA482B"/>
    <w:rsid w:val="00BA49CC"/>
    <w:rsid w:val="00BA528A"/>
    <w:rsid w:val="00BA56A0"/>
    <w:rsid w:val="00BA5783"/>
    <w:rsid w:val="00BA607C"/>
    <w:rsid w:val="00BA6907"/>
    <w:rsid w:val="00BA696C"/>
    <w:rsid w:val="00BA69EC"/>
    <w:rsid w:val="00BA6AA0"/>
    <w:rsid w:val="00BA6C34"/>
    <w:rsid w:val="00BA7089"/>
    <w:rsid w:val="00BA756B"/>
    <w:rsid w:val="00BB05D2"/>
    <w:rsid w:val="00BB0EA3"/>
    <w:rsid w:val="00BB111C"/>
    <w:rsid w:val="00BB1507"/>
    <w:rsid w:val="00BB1569"/>
    <w:rsid w:val="00BB1AFE"/>
    <w:rsid w:val="00BB2493"/>
    <w:rsid w:val="00BB257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B43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1CF7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AB1"/>
    <w:rsid w:val="00BD1B39"/>
    <w:rsid w:val="00BD1FF6"/>
    <w:rsid w:val="00BD27D2"/>
    <w:rsid w:val="00BD2FB0"/>
    <w:rsid w:val="00BD359D"/>
    <w:rsid w:val="00BD3878"/>
    <w:rsid w:val="00BD3FA6"/>
    <w:rsid w:val="00BD4089"/>
    <w:rsid w:val="00BD428E"/>
    <w:rsid w:val="00BD4454"/>
    <w:rsid w:val="00BD4679"/>
    <w:rsid w:val="00BD4742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1FD"/>
    <w:rsid w:val="00BE24A7"/>
    <w:rsid w:val="00BE2870"/>
    <w:rsid w:val="00BE2BF3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744"/>
    <w:rsid w:val="00BF09CF"/>
    <w:rsid w:val="00BF0B36"/>
    <w:rsid w:val="00BF0C95"/>
    <w:rsid w:val="00BF0D8F"/>
    <w:rsid w:val="00BF0EF3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153"/>
    <w:rsid w:val="00C0190B"/>
    <w:rsid w:val="00C01ECA"/>
    <w:rsid w:val="00C020AD"/>
    <w:rsid w:val="00C04234"/>
    <w:rsid w:val="00C0466D"/>
    <w:rsid w:val="00C04832"/>
    <w:rsid w:val="00C0489E"/>
    <w:rsid w:val="00C04C03"/>
    <w:rsid w:val="00C04C39"/>
    <w:rsid w:val="00C0514C"/>
    <w:rsid w:val="00C0567B"/>
    <w:rsid w:val="00C05968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B9C"/>
    <w:rsid w:val="00C10C16"/>
    <w:rsid w:val="00C10CB5"/>
    <w:rsid w:val="00C10D26"/>
    <w:rsid w:val="00C11B57"/>
    <w:rsid w:val="00C12089"/>
    <w:rsid w:val="00C1210D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19"/>
    <w:rsid w:val="00C15B6B"/>
    <w:rsid w:val="00C15C8A"/>
    <w:rsid w:val="00C1617C"/>
    <w:rsid w:val="00C163ED"/>
    <w:rsid w:val="00C16965"/>
    <w:rsid w:val="00C16996"/>
    <w:rsid w:val="00C20A51"/>
    <w:rsid w:val="00C212DA"/>
    <w:rsid w:val="00C21306"/>
    <w:rsid w:val="00C2158B"/>
    <w:rsid w:val="00C21633"/>
    <w:rsid w:val="00C219C3"/>
    <w:rsid w:val="00C2211C"/>
    <w:rsid w:val="00C222D0"/>
    <w:rsid w:val="00C23495"/>
    <w:rsid w:val="00C23BB8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8C0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A72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0788"/>
    <w:rsid w:val="00C41A5D"/>
    <w:rsid w:val="00C4250D"/>
    <w:rsid w:val="00C42BC9"/>
    <w:rsid w:val="00C42EE5"/>
    <w:rsid w:val="00C42F3E"/>
    <w:rsid w:val="00C4336A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5D9B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473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17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150"/>
    <w:rsid w:val="00C747F1"/>
    <w:rsid w:val="00C74C33"/>
    <w:rsid w:val="00C754EF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AD2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3955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897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2FA0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3E"/>
    <w:rsid w:val="00CD1468"/>
    <w:rsid w:val="00CD1FAD"/>
    <w:rsid w:val="00CD217F"/>
    <w:rsid w:val="00CD24C5"/>
    <w:rsid w:val="00CD2784"/>
    <w:rsid w:val="00CD3582"/>
    <w:rsid w:val="00CD3685"/>
    <w:rsid w:val="00CD374E"/>
    <w:rsid w:val="00CD3BC8"/>
    <w:rsid w:val="00CD3DA7"/>
    <w:rsid w:val="00CD425F"/>
    <w:rsid w:val="00CD544A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0B6A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2DF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692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57"/>
    <w:rsid w:val="00D03E6C"/>
    <w:rsid w:val="00D04092"/>
    <w:rsid w:val="00D04160"/>
    <w:rsid w:val="00D04285"/>
    <w:rsid w:val="00D04A80"/>
    <w:rsid w:val="00D04D18"/>
    <w:rsid w:val="00D05102"/>
    <w:rsid w:val="00D0552F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4D6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4102"/>
    <w:rsid w:val="00D25857"/>
    <w:rsid w:val="00D26D40"/>
    <w:rsid w:val="00D27605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E1D"/>
    <w:rsid w:val="00D34F08"/>
    <w:rsid w:val="00D35291"/>
    <w:rsid w:val="00D35A18"/>
    <w:rsid w:val="00D35D45"/>
    <w:rsid w:val="00D36389"/>
    <w:rsid w:val="00D36C64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1E80"/>
    <w:rsid w:val="00D526F6"/>
    <w:rsid w:val="00D527FA"/>
    <w:rsid w:val="00D52DAA"/>
    <w:rsid w:val="00D52FA4"/>
    <w:rsid w:val="00D5311E"/>
    <w:rsid w:val="00D533AD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6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2A0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40F"/>
    <w:rsid w:val="00D62F84"/>
    <w:rsid w:val="00D63F06"/>
    <w:rsid w:val="00D63FCD"/>
    <w:rsid w:val="00D6461A"/>
    <w:rsid w:val="00D6472E"/>
    <w:rsid w:val="00D64AA9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3AF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2A9E"/>
    <w:rsid w:val="00D736E3"/>
    <w:rsid w:val="00D73E40"/>
    <w:rsid w:val="00D74761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E6F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37C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978F0"/>
    <w:rsid w:val="00DA0275"/>
    <w:rsid w:val="00DA0359"/>
    <w:rsid w:val="00DA08BA"/>
    <w:rsid w:val="00DA1CC2"/>
    <w:rsid w:val="00DA1CCC"/>
    <w:rsid w:val="00DA26B7"/>
    <w:rsid w:val="00DA27B7"/>
    <w:rsid w:val="00DA33A3"/>
    <w:rsid w:val="00DA41EF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56A"/>
    <w:rsid w:val="00DA69C6"/>
    <w:rsid w:val="00DA6A4C"/>
    <w:rsid w:val="00DA6BEC"/>
    <w:rsid w:val="00DA6EBF"/>
    <w:rsid w:val="00DA75A9"/>
    <w:rsid w:val="00DA77CF"/>
    <w:rsid w:val="00DB0AB4"/>
    <w:rsid w:val="00DB0B4E"/>
    <w:rsid w:val="00DB0F6E"/>
    <w:rsid w:val="00DB145D"/>
    <w:rsid w:val="00DB1ED6"/>
    <w:rsid w:val="00DB2001"/>
    <w:rsid w:val="00DB2174"/>
    <w:rsid w:val="00DB23FB"/>
    <w:rsid w:val="00DB28D7"/>
    <w:rsid w:val="00DB3019"/>
    <w:rsid w:val="00DB3205"/>
    <w:rsid w:val="00DB3344"/>
    <w:rsid w:val="00DB36CF"/>
    <w:rsid w:val="00DB3855"/>
    <w:rsid w:val="00DB3D91"/>
    <w:rsid w:val="00DB3E06"/>
    <w:rsid w:val="00DB475F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75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397"/>
    <w:rsid w:val="00DD4423"/>
    <w:rsid w:val="00DD45C2"/>
    <w:rsid w:val="00DD4C34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C03"/>
    <w:rsid w:val="00DE3081"/>
    <w:rsid w:val="00DE399C"/>
    <w:rsid w:val="00DE3FA2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5E5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76A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459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1C7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17862"/>
    <w:rsid w:val="00E17E2D"/>
    <w:rsid w:val="00E20082"/>
    <w:rsid w:val="00E200EC"/>
    <w:rsid w:val="00E208FB"/>
    <w:rsid w:val="00E21027"/>
    <w:rsid w:val="00E21176"/>
    <w:rsid w:val="00E21203"/>
    <w:rsid w:val="00E2138E"/>
    <w:rsid w:val="00E2183A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C33"/>
    <w:rsid w:val="00E26E96"/>
    <w:rsid w:val="00E26F1E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28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36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B1B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164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262A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7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7EC"/>
    <w:rsid w:val="00E76899"/>
    <w:rsid w:val="00E76C57"/>
    <w:rsid w:val="00E77862"/>
    <w:rsid w:val="00E77993"/>
    <w:rsid w:val="00E803A5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053"/>
    <w:rsid w:val="00E90269"/>
    <w:rsid w:val="00E902A6"/>
    <w:rsid w:val="00E9032A"/>
    <w:rsid w:val="00E9099C"/>
    <w:rsid w:val="00E90C7B"/>
    <w:rsid w:val="00E910A3"/>
    <w:rsid w:val="00E91AE8"/>
    <w:rsid w:val="00E91F77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660F"/>
    <w:rsid w:val="00E971A0"/>
    <w:rsid w:val="00E971A7"/>
    <w:rsid w:val="00E97C07"/>
    <w:rsid w:val="00EA02D8"/>
    <w:rsid w:val="00EA0304"/>
    <w:rsid w:val="00EA0A7C"/>
    <w:rsid w:val="00EA0F9D"/>
    <w:rsid w:val="00EA13D9"/>
    <w:rsid w:val="00EA1536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5C1"/>
    <w:rsid w:val="00EA588D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1D37"/>
    <w:rsid w:val="00EB203F"/>
    <w:rsid w:val="00EB228C"/>
    <w:rsid w:val="00EB3219"/>
    <w:rsid w:val="00EB33F4"/>
    <w:rsid w:val="00EB3684"/>
    <w:rsid w:val="00EB36FD"/>
    <w:rsid w:val="00EB3AC8"/>
    <w:rsid w:val="00EB3D01"/>
    <w:rsid w:val="00EB3EA7"/>
    <w:rsid w:val="00EB4940"/>
    <w:rsid w:val="00EB52F3"/>
    <w:rsid w:val="00EB535B"/>
    <w:rsid w:val="00EB5758"/>
    <w:rsid w:val="00EB613D"/>
    <w:rsid w:val="00EB7072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6B4"/>
    <w:rsid w:val="00EC1B64"/>
    <w:rsid w:val="00EC1DDB"/>
    <w:rsid w:val="00EC2348"/>
    <w:rsid w:val="00EC248F"/>
    <w:rsid w:val="00EC2B68"/>
    <w:rsid w:val="00EC2E60"/>
    <w:rsid w:val="00EC3A26"/>
    <w:rsid w:val="00EC3DC5"/>
    <w:rsid w:val="00EC40ED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6BB5"/>
    <w:rsid w:val="00ED721A"/>
    <w:rsid w:val="00ED72FB"/>
    <w:rsid w:val="00ED737A"/>
    <w:rsid w:val="00ED7537"/>
    <w:rsid w:val="00ED76E4"/>
    <w:rsid w:val="00ED7A20"/>
    <w:rsid w:val="00EE0582"/>
    <w:rsid w:val="00EE0E22"/>
    <w:rsid w:val="00EE1268"/>
    <w:rsid w:val="00EE1D79"/>
    <w:rsid w:val="00EE1FFC"/>
    <w:rsid w:val="00EE22C7"/>
    <w:rsid w:val="00EE22D8"/>
    <w:rsid w:val="00EE25D9"/>
    <w:rsid w:val="00EE2DDF"/>
    <w:rsid w:val="00EE308F"/>
    <w:rsid w:val="00EE381C"/>
    <w:rsid w:val="00EE3CA2"/>
    <w:rsid w:val="00EE4530"/>
    <w:rsid w:val="00EE4641"/>
    <w:rsid w:val="00EE491F"/>
    <w:rsid w:val="00EE49F0"/>
    <w:rsid w:val="00EE50BD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C97"/>
    <w:rsid w:val="00EF2E80"/>
    <w:rsid w:val="00EF3362"/>
    <w:rsid w:val="00EF35FC"/>
    <w:rsid w:val="00EF3ADB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5DDD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100"/>
    <w:rsid w:val="00F0745F"/>
    <w:rsid w:val="00F077EA"/>
    <w:rsid w:val="00F07942"/>
    <w:rsid w:val="00F07A67"/>
    <w:rsid w:val="00F1079C"/>
    <w:rsid w:val="00F10B61"/>
    <w:rsid w:val="00F10E68"/>
    <w:rsid w:val="00F11114"/>
    <w:rsid w:val="00F11936"/>
    <w:rsid w:val="00F12070"/>
    <w:rsid w:val="00F122AD"/>
    <w:rsid w:val="00F1242F"/>
    <w:rsid w:val="00F12565"/>
    <w:rsid w:val="00F125F1"/>
    <w:rsid w:val="00F12926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496F"/>
    <w:rsid w:val="00F15834"/>
    <w:rsid w:val="00F15B97"/>
    <w:rsid w:val="00F15BD5"/>
    <w:rsid w:val="00F161ED"/>
    <w:rsid w:val="00F162FD"/>
    <w:rsid w:val="00F163D1"/>
    <w:rsid w:val="00F164BB"/>
    <w:rsid w:val="00F167A3"/>
    <w:rsid w:val="00F1691F"/>
    <w:rsid w:val="00F16E44"/>
    <w:rsid w:val="00F175B8"/>
    <w:rsid w:val="00F17F0D"/>
    <w:rsid w:val="00F2014E"/>
    <w:rsid w:val="00F2025D"/>
    <w:rsid w:val="00F203D7"/>
    <w:rsid w:val="00F20595"/>
    <w:rsid w:val="00F208C9"/>
    <w:rsid w:val="00F20FA0"/>
    <w:rsid w:val="00F211FF"/>
    <w:rsid w:val="00F213DC"/>
    <w:rsid w:val="00F21494"/>
    <w:rsid w:val="00F21AB9"/>
    <w:rsid w:val="00F21BFF"/>
    <w:rsid w:val="00F223D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C65"/>
    <w:rsid w:val="00F30E5C"/>
    <w:rsid w:val="00F30FDF"/>
    <w:rsid w:val="00F318BA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414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0A1E"/>
    <w:rsid w:val="00F41716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1FE"/>
    <w:rsid w:val="00F559CD"/>
    <w:rsid w:val="00F56528"/>
    <w:rsid w:val="00F5711D"/>
    <w:rsid w:val="00F571C0"/>
    <w:rsid w:val="00F57868"/>
    <w:rsid w:val="00F600CB"/>
    <w:rsid w:val="00F60538"/>
    <w:rsid w:val="00F6164B"/>
    <w:rsid w:val="00F61758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67FE8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7BD"/>
    <w:rsid w:val="00F748F4"/>
    <w:rsid w:val="00F74DDE"/>
    <w:rsid w:val="00F75528"/>
    <w:rsid w:val="00F7559F"/>
    <w:rsid w:val="00F75649"/>
    <w:rsid w:val="00F76047"/>
    <w:rsid w:val="00F767B0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685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4B"/>
    <w:rsid w:val="00F84AE5"/>
    <w:rsid w:val="00F858C7"/>
    <w:rsid w:val="00F85A58"/>
    <w:rsid w:val="00F85EC7"/>
    <w:rsid w:val="00F860E4"/>
    <w:rsid w:val="00F8629E"/>
    <w:rsid w:val="00F86363"/>
    <w:rsid w:val="00F86855"/>
    <w:rsid w:val="00F868E1"/>
    <w:rsid w:val="00F87150"/>
    <w:rsid w:val="00F87187"/>
    <w:rsid w:val="00F87993"/>
    <w:rsid w:val="00F900B2"/>
    <w:rsid w:val="00F9019F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96F"/>
    <w:rsid w:val="00FB0CC0"/>
    <w:rsid w:val="00FB15B8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4DBC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4A20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65"/>
    <w:rsid w:val="00FD51DE"/>
    <w:rsid w:val="00FD5A5C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67F0"/>
    <w:rsid w:val="00FE6A79"/>
    <w:rsid w:val="00FE7674"/>
    <w:rsid w:val="00FE7683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03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5CE75"/>
  <w15:docId w15:val="{A3FDEDC1-69F6-4499-AE87-577DF65E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uiPriority w:val="9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uiPriority w:val="99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6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4097</TotalTime>
  <Pages>10</Pages>
  <Words>1900</Words>
  <Characters>10835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GruzdevAA</cp:lastModifiedBy>
  <cp:revision>758</cp:revision>
  <cp:lastPrinted>2018-07-26T13:56:00Z</cp:lastPrinted>
  <dcterms:created xsi:type="dcterms:W3CDTF">2016-09-08T12:35:00Z</dcterms:created>
  <dcterms:modified xsi:type="dcterms:W3CDTF">2018-08-15T07:25:00Z</dcterms:modified>
</cp:coreProperties>
</file>